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1959A" w14:textId="77777777" w:rsidR="005C7409" w:rsidRDefault="006F5A42" w:rsidP="00144027">
      <w:pPr>
        <w:pStyle w:val="odrkyChar"/>
        <w:spacing w:before="0" w:after="0"/>
        <w:outlineLvl w:val="0"/>
        <w:rPr>
          <w:b/>
        </w:rPr>
      </w:pPr>
      <w:r w:rsidRPr="00144027">
        <w:rPr>
          <w:b/>
          <w:bCs/>
        </w:rPr>
        <w:t xml:space="preserve">Příloha č. </w:t>
      </w:r>
      <w:r>
        <w:rPr>
          <w:b/>
          <w:bCs/>
        </w:rPr>
        <w:t>4a)</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2944F8E8" w14:textId="77777777" w:rsidR="006F5A42" w:rsidRPr="00144027" w:rsidRDefault="006F5A42" w:rsidP="00144027">
      <w:pPr>
        <w:pStyle w:val="odrkyChar"/>
        <w:spacing w:before="0" w:after="0"/>
        <w:outlineLvl w:val="0"/>
        <w:rPr>
          <w:highlight w:val="lightGray"/>
        </w:rPr>
      </w:pPr>
    </w:p>
    <w:p w14:paraId="560DAC74"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659DC59D" w14:textId="77777777" w:rsidR="00144027" w:rsidRDefault="00144027" w:rsidP="00144027">
      <w:pPr>
        <w:pStyle w:val="Podnadpis"/>
        <w:tabs>
          <w:tab w:val="right" w:pos="9638"/>
        </w:tabs>
        <w:jc w:val="both"/>
        <w:rPr>
          <w:rFonts w:ascii="Arial" w:hAnsi="Arial" w:cs="Arial"/>
          <w:b w:val="0"/>
          <w:sz w:val="22"/>
          <w:szCs w:val="22"/>
        </w:rPr>
      </w:pPr>
    </w:p>
    <w:p w14:paraId="70B31251" w14:textId="77777777" w:rsidR="00144027" w:rsidRPr="00144027" w:rsidRDefault="00144027" w:rsidP="00144027">
      <w:pPr>
        <w:pStyle w:val="Podnadpis"/>
        <w:tabs>
          <w:tab w:val="right" w:pos="9638"/>
        </w:tabs>
        <w:jc w:val="both"/>
        <w:rPr>
          <w:rFonts w:ascii="Arial" w:hAnsi="Arial" w:cs="Arial"/>
          <w:b w:val="0"/>
          <w:sz w:val="22"/>
          <w:szCs w:val="22"/>
        </w:rPr>
      </w:pPr>
    </w:p>
    <w:p w14:paraId="20D2980D"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4A1FF07B"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46597CA5" w14:textId="77777777" w:rsidR="00144027" w:rsidRDefault="00144027" w:rsidP="00144027">
      <w:pPr>
        <w:pStyle w:val="Podnadpis"/>
        <w:tabs>
          <w:tab w:val="right" w:pos="9638"/>
        </w:tabs>
        <w:jc w:val="both"/>
        <w:rPr>
          <w:rFonts w:ascii="Arial" w:hAnsi="Arial" w:cs="Arial"/>
          <w:sz w:val="22"/>
          <w:szCs w:val="22"/>
        </w:rPr>
      </w:pPr>
    </w:p>
    <w:p w14:paraId="720F973C" w14:textId="77777777" w:rsidR="00144027" w:rsidRDefault="00144027" w:rsidP="00144027">
      <w:pPr>
        <w:pStyle w:val="Podnadpis"/>
        <w:tabs>
          <w:tab w:val="right" w:pos="9638"/>
        </w:tabs>
        <w:jc w:val="both"/>
        <w:rPr>
          <w:rFonts w:ascii="Arial" w:hAnsi="Arial" w:cs="Arial"/>
          <w:sz w:val="22"/>
          <w:szCs w:val="22"/>
        </w:rPr>
      </w:pPr>
    </w:p>
    <w:p w14:paraId="5B29DC12" w14:textId="77777777" w:rsidR="001C62C0" w:rsidRDefault="00144027" w:rsidP="001C62C0">
      <w:pPr>
        <w:pStyle w:val="Zhlav"/>
        <w:tabs>
          <w:tab w:val="left" w:pos="2835"/>
        </w:tabs>
        <w:ind w:left="2835" w:hanging="2835"/>
        <w:rPr>
          <w:rFonts w:ascii="Arial" w:hAnsi="Arial" w:cs="Arial"/>
          <w:sz w:val="22"/>
          <w:szCs w:val="22"/>
        </w:rPr>
      </w:pPr>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6FEC815E"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5F2BE364"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31BF5111"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1395B592"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716364F3"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0D249FFD"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511A5AFE"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7B2190F2"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51C2897A"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2F20E703" w14:textId="77777777" w:rsidR="00466827" w:rsidRDefault="00466827" w:rsidP="00144027">
      <w:pPr>
        <w:pStyle w:val="odrkyChar"/>
        <w:spacing w:before="0" w:after="0"/>
      </w:pPr>
    </w:p>
    <w:p w14:paraId="1C4B21D4"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095D7D4A" w14:textId="77777777" w:rsidR="00144027" w:rsidRDefault="00144027" w:rsidP="00144027">
      <w:pPr>
        <w:pStyle w:val="Normlnweb"/>
        <w:spacing w:before="0" w:beforeAutospacing="0" w:after="0" w:afterAutospacing="0"/>
        <w:jc w:val="both"/>
        <w:rPr>
          <w:rFonts w:ascii="Arial" w:hAnsi="Arial" w:cs="Arial"/>
          <w:sz w:val="22"/>
          <w:szCs w:val="22"/>
        </w:rPr>
      </w:pPr>
    </w:p>
    <w:p w14:paraId="629C26FE" w14:textId="77777777" w:rsidR="00466827" w:rsidRDefault="00466827" w:rsidP="00144027">
      <w:pPr>
        <w:pStyle w:val="Normlnweb"/>
        <w:spacing w:before="0" w:beforeAutospacing="0" w:after="0" w:afterAutospacing="0"/>
        <w:jc w:val="both"/>
        <w:rPr>
          <w:rFonts w:ascii="Arial" w:hAnsi="Arial" w:cs="Arial"/>
          <w:sz w:val="22"/>
          <w:szCs w:val="22"/>
        </w:rPr>
      </w:pPr>
    </w:p>
    <w:p w14:paraId="1B90D76F"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1EA58C27" w14:textId="77777777" w:rsidR="00144027" w:rsidRDefault="00144027" w:rsidP="00144027">
      <w:pPr>
        <w:pStyle w:val="Normlnweb"/>
        <w:spacing w:before="0" w:beforeAutospacing="0" w:after="0" w:afterAutospacing="0"/>
        <w:jc w:val="both"/>
        <w:rPr>
          <w:rFonts w:ascii="Arial" w:hAnsi="Arial" w:cs="Arial"/>
          <w:sz w:val="22"/>
          <w:szCs w:val="22"/>
        </w:rPr>
      </w:pPr>
    </w:p>
    <w:p w14:paraId="4FFE6AF1"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6E5970EC" w14:textId="77777777" w:rsidR="00144027" w:rsidRDefault="00144027" w:rsidP="00144027">
      <w:pPr>
        <w:pStyle w:val="odrkyChar"/>
        <w:spacing w:before="0" w:after="0"/>
      </w:pPr>
      <w:r>
        <w:t>sídlo:</w:t>
      </w:r>
      <w:r>
        <w:tab/>
      </w:r>
      <w:r>
        <w:tab/>
      </w:r>
      <w:r>
        <w:tab/>
      </w:r>
      <w:r>
        <w:tab/>
      </w:r>
      <w:r>
        <w:rPr>
          <w:highlight w:val="yellow"/>
        </w:rPr>
        <w:t>……………………………..</w:t>
      </w:r>
    </w:p>
    <w:p w14:paraId="784DF19C"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613AF2D1"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2D823396"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
    <w:p w14:paraId="7701DE66"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1DBDF840"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1BE97935"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66DBA471"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13407A1D"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
    <w:p w14:paraId="2B99761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3953214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52F5B2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44C7FABF"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6EB519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CA616C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1AC3981F"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5CAFA4F7" w14:textId="77777777" w:rsidR="00144027" w:rsidRDefault="00144027" w:rsidP="00144027">
      <w:pPr>
        <w:pStyle w:val="Normlnweb"/>
        <w:spacing w:before="0" w:beforeAutospacing="0" w:after="0" w:afterAutospacing="0"/>
        <w:jc w:val="both"/>
        <w:rPr>
          <w:rFonts w:ascii="Arial" w:hAnsi="Arial" w:cs="Arial"/>
          <w:sz w:val="22"/>
          <w:szCs w:val="22"/>
        </w:rPr>
      </w:pPr>
    </w:p>
    <w:p w14:paraId="5958916A" w14:textId="77777777" w:rsidR="00144027" w:rsidRDefault="00144027" w:rsidP="00144027">
      <w:pPr>
        <w:pStyle w:val="Normlnweb"/>
        <w:spacing w:before="0" w:beforeAutospacing="0" w:after="0" w:afterAutospacing="0"/>
        <w:jc w:val="both"/>
        <w:rPr>
          <w:rFonts w:ascii="Arial" w:hAnsi="Arial" w:cs="Arial"/>
          <w:sz w:val="22"/>
          <w:szCs w:val="22"/>
        </w:rPr>
      </w:pPr>
    </w:p>
    <w:p w14:paraId="35CF68C0"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70F24E09" w14:textId="77777777" w:rsidR="00C36514" w:rsidRDefault="00C36514" w:rsidP="00144027">
      <w:pPr>
        <w:jc w:val="center"/>
        <w:outlineLvl w:val="0"/>
        <w:rPr>
          <w:rFonts w:ascii="Arial" w:hAnsi="Arial" w:cs="Arial"/>
          <w:b/>
          <w:bCs/>
          <w:sz w:val="22"/>
          <w:szCs w:val="22"/>
        </w:rPr>
      </w:pPr>
    </w:p>
    <w:p w14:paraId="1AA8A9A1" w14:textId="77777777" w:rsidR="001C73CD" w:rsidRDefault="001C73CD" w:rsidP="00144027">
      <w:pPr>
        <w:jc w:val="center"/>
        <w:outlineLvl w:val="0"/>
        <w:rPr>
          <w:rFonts w:ascii="Arial" w:hAnsi="Arial" w:cs="Arial"/>
          <w:b/>
          <w:bCs/>
          <w:sz w:val="22"/>
          <w:szCs w:val="22"/>
        </w:rPr>
      </w:pPr>
    </w:p>
    <w:p w14:paraId="538050CA"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7CA84446"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5E502B09" w14:textId="77777777" w:rsidR="00930BAD" w:rsidRDefault="00930BAD" w:rsidP="007B3FFE">
      <w:pPr>
        <w:pStyle w:val="Podnadpis"/>
        <w:tabs>
          <w:tab w:val="right" w:pos="9638"/>
        </w:tabs>
        <w:jc w:val="both"/>
        <w:rPr>
          <w:rFonts w:ascii="Arial" w:hAnsi="Arial" w:cs="Arial"/>
          <w:b w:val="0"/>
          <w:sz w:val="22"/>
          <w:szCs w:val="22"/>
        </w:rPr>
      </w:pPr>
    </w:p>
    <w:p w14:paraId="448FF0FB"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284773">
        <w:rPr>
          <w:rFonts w:ascii="Arial" w:hAnsi="Arial" w:cs="Arial"/>
          <w:color w:val="000000"/>
          <w:sz w:val="22"/>
          <w:szCs w:val="22"/>
          <w:shd w:val="clear" w:color="auto" w:fill="FFFFFF"/>
        </w:rPr>
        <w:t>Zajištění konektivity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611C988F" w14:textId="77777777" w:rsidR="00E6192E" w:rsidRPr="00A816DE" w:rsidRDefault="00E6192E" w:rsidP="00E6192E">
      <w:pPr>
        <w:pStyle w:val="Podnadpis"/>
        <w:tabs>
          <w:tab w:val="right" w:pos="9638"/>
        </w:tabs>
        <w:ind w:left="284"/>
        <w:jc w:val="both"/>
        <w:rPr>
          <w:rFonts w:ascii="Arial" w:hAnsi="Arial" w:cs="Arial"/>
          <w:b w:val="0"/>
          <w:sz w:val="22"/>
          <w:szCs w:val="22"/>
        </w:rPr>
      </w:pPr>
    </w:p>
    <w:p w14:paraId="21159BD0" w14:textId="1940BE33"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sidRPr="00A816DE">
        <w:rPr>
          <w:rFonts w:ascii="Arial" w:hAnsi="Arial" w:cs="Arial"/>
          <w:b w:val="0"/>
          <w:sz w:val="22"/>
          <w:szCs w:val="22"/>
        </w:rPr>
        <w:t xml:space="preserve">Touto smlouvou popsaný předmět díla se vztahuje k veřejné zakázce nazvané </w:t>
      </w:r>
      <w:r w:rsidR="007062E9" w:rsidRPr="00A816DE">
        <w:rPr>
          <w:rFonts w:ascii="Arial" w:hAnsi="Arial" w:cs="Arial"/>
          <w:b w:val="0"/>
          <w:sz w:val="22"/>
          <w:szCs w:val="22"/>
        </w:rPr>
        <w:t>„</w:t>
      </w:r>
      <w:r w:rsidR="00A816DE" w:rsidRPr="00A816DE">
        <w:rPr>
          <w:rFonts w:ascii="Arial" w:hAnsi="Arial" w:cs="Arial"/>
          <w:sz w:val="22"/>
          <w:szCs w:val="22"/>
        </w:rPr>
        <w:t>Dodávky vybavení pro základní školy v Opavě 20</w:t>
      </w:r>
      <w:r w:rsidR="0042525A">
        <w:rPr>
          <w:rFonts w:ascii="Arial" w:hAnsi="Arial" w:cs="Arial"/>
          <w:sz w:val="22"/>
          <w:szCs w:val="22"/>
        </w:rPr>
        <w:t>26</w:t>
      </w:r>
      <w:r w:rsidR="00C165A9" w:rsidRPr="00A816DE">
        <w:rPr>
          <w:rFonts w:ascii="Arial" w:hAnsi="Arial" w:cs="Arial"/>
          <w:b w:val="0"/>
          <w:sz w:val="22"/>
          <w:szCs w:val="22"/>
        </w:rPr>
        <w:t>“</w:t>
      </w:r>
      <w:r w:rsidR="006F5A42" w:rsidRPr="00A816DE">
        <w:rPr>
          <w:rFonts w:ascii="Arial" w:hAnsi="Arial" w:cs="Arial"/>
          <w:b w:val="0"/>
          <w:sz w:val="22"/>
          <w:szCs w:val="22"/>
        </w:rPr>
        <w:t xml:space="preserve"> a její část č. 1 pod názvem</w:t>
      </w:r>
      <w:r w:rsidR="00AA750F" w:rsidRPr="00A816DE">
        <w:rPr>
          <w:rFonts w:ascii="Arial" w:hAnsi="Arial" w:cs="Arial"/>
          <w:b w:val="0"/>
          <w:sz w:val="22"/>
          <w:szCs w:val="22"/>
        </w:rPr>
        <w:t xml:space="preserve"> „</w:t>
      </w:r>
      <w:r w:rsidR="00284773" w:rsidRPr="00A816DE">
        <w:rPr>
          <w:rFonts w:ascii="Arial" w:hAnsi="Arial" w:cs="Arial"/>
          <w:b w:val="0"/>
          <w:sz w:val="22"/>
          <w:szCs w:val="22"/>
        </w:rPr>
        <w:t>Konektivita</w:t>
      </w:r>
      <w:r w:rsidR="00AA750F" w:rsidRPr="00A816DE">
        <w:rPr>
          <w:rFonts w:ascii="Arial" w:hAnsi="Arial" w:cs="Arial"/>
          <w:b w:val="0"/>
          <w:sz w:val="22"/>
          <w:szCs w:val="22"/>
        </w:rPr>
        <w:t>“</w:t>
      </w:r>
      <w:r w:rsidR="00454C9C" w:rsidRPr="00A816DE">
        <w:rPr>
          <w:rFonts w:ascii="Arial" w:hAnsi="Arial" w:cs="Arial"/>
          <w:b w:val="0"/>
          <w:sz w:val="22"/>
          <w:szCs w:val="22"/>
        </w:rPr>
        <w:t xml:space="preserve"> </w:t>
      </w:r>
      <w:r w:rsidR="00634F59" w:rsidRPr="00A816DE">
        <w:rPr>
          <w:rFonts w:ascii="Arial" w:hAnsi="Arial" w:cs="Arial"/>
          <w:b w:val="0"/>
          <w:sz w:val="22"/>
          <w:szCs w:val="22"/>
        </w:rPr>
        <w:t>Předmět této smlouv</w:t>
      </w:r>
      <w:r w:rsidR="00E079D1" w:rsidRPr="00A816DE">
        <w:rPr>
          <w:rFonts w:ascii="Arial" w:hAnsi="Arial" w:cs="Arial"/>
          <w:b w:val="0"/>
          <w:sz w:val="22"/>
          <w:szCs w:val="22"/>
        </w:rPr>
        <w:t xml:space="preserve">y bude prováděn </w:t>
      </w:r>
      <w:r w:rsidR="00474A9E" w:rsidRPr="00A816DE">
        <w:rPr>
          <w:rFonts w:ascii="Arial" w:hAnsi="Arial" w:cs="Arial"/>
          <w:sz w:val="22"/>
          <w:szCs w:val="22"/>
        </w:rPr>
        <w:t xml:space="preserve">dle pravidel </w:t>
      </w:r>
      <w:r w:rsidR="006D6380" w:rsidRPr="00A816DE">
        <w:rPr>
          <w:rFonts w:ascii="Arial" w:hAnsi="Arial" w:cs="Arial"/>
          <w:sz w:val="22"/>
          <w:szCs w:val="22"/>
        </w:rPr>
        <w:t>IROP</w:t>
      </w:r>
      <w:r w:rsidR="00AA750F" w:rsidRPr="00A816DE">
        <w:rPr>
          <w:rFonts w:ascii="Arial" w:hAnsi="Arial" w:cs="Arial"/>
          <w:sz w:val="22"/>
          <w:szCs w:val="22"/>
        </w:rPr>
        <w:t xml:space="preserve"> 2021-2027</w:t>
      </w:r>
      <w:r w:rsidR="00474A9E" w:rsidRPr="00A816DE">
        <w:rPr>
          <w:rFonts w:ascii="Arial" w:hAnsi="Arial" w:cs="Arial"/>
          <w:b w:val="0"/>
          <w:sz w:val="22"/>
          <w:szCs w:val="22"/>
        </w:rPr>
        <w:t xml:space="preserve"> </w:t>
      </w:r>
      <w:r w:rsidR="00850BE4" w:rsidRPr="00A816DE">
        <w:rPr>
          <w:rFonts w:ascii="Arial" w:hAnsi="Arial" w:cs="Arial"/>
          <w:b w:val="0"/>
          <w:sz w:val="22"/>
          <w:szCs w:val="22"/>
        </w:rPr>
        <w:t xml:space="preserve">a </w:t>
      </w:r>
      <w:r w:rsidR="00850BE4" w:rsidRPr="00A816DE">
        <w:rPr>
          <w:rFonts w:ascii="Arial" w:hAnsi="Arial" w:cs="Arial"/>
          <w:sz w:val="22"/>
          <w:szCs w:val="22"/>
        </w:rPr>
        <w:t>ITI ostravské aglomerace</w:t>
      </w:r>
      <w:r w:rsidR="00850BE4" w:rsidRPr="00A816DE">
        <w:rPr>
          <w:rFonts w:ascii="Arial" w:hAnsi="Arial" w:cs="Arial"/>
          <w:b w:val="0"/>
          <w:sz w:val="22"/>
          <w:szCs w:val="22"/>
        </w:rPr>
        <w:t xml:space="preserve"> </w:t>
      </w:r>
      <w:r w:rsidR="00466827" w:rsidRPr="00A816DE">
        <w:rPr>
          <w:rFonts w:ascii="Arial" w:hAnsi="Arial" w:cs="Arial"/>
          <w:b w:val="0"/>
          <w:sz w:val="22"/>
          <w:szCs w:val="22"/>
        </w:rPr>
        <w:t xml:space="preserve">pod názvem projektu </w:t>
      </w:r>
      <w:bookmarkStart w:id="1" w:name="_Hlk160391802"/>
      <w:r w:rsidR="00850BE4" w:rsidRPr="00A816DE">
        <w:rPr>
          <w:rFonts w:ascii="Arial" w:hAnsi="Arial" w:cs="Arial"/>
          <w:sz w:val="22"/>
          <w:szCs w:val="22"/>
        </w:rPr>
        <w:t>Modernizace a vybavení odborných</w:t>
      </w:r>
      <w:r w:rsidR="00850BE4" w:rsidRPr="001A2709">
        <w:rPr>
          <w:rFonts w:ascii="Arial" w:hAnsi="Arial" w:cs="Arial"/>
          <w:sz w:val="22"/>
          <w:szCs w:val="22"/>
        </w:rPr>
        <w:t xml:space="preserve"> učeben v Opavě</w:t>
      </w:r>
      <w:bookmarkEnd w:id="1"/>
      <w:r w:rsidR="00466827" w:rsidRPr="00466827">
        <w:rPr>
          <w:rFonts w:ascii="Arial" w:hAnsi="Arial" w:cs="Arial"/>
          <w:sz w:val="22"/>
          <w:szCs w:val="22"/>
        </w:rPr>
        <w:t>.</w:t>
      </w:r>
    </w:p>
    <w:bookmarkEnd w:id="0"/>
    <w:p w14:paraId="550749B0" w14:textId="77777777" w:rsidR="00506BDD" w:rsidRPr="00A108BE" w:rsidRDefault="00506BDD" w:rsidP="00634F59">
      <w:pPr>
        <w:pStyle w:val="Podnadpis"/>
        <w:tabs>
          <w:tab w:val="right" w:pos="9638"/>
        </w:tabs>
        <w:jc w:val="both"/>
        <w:rPr>
          <w:rFonts w:ascii="Arial" w:hAnsi="Arial" w:cs="Arial"/>
          <w:b w:val="0"/>
          <w:sz w:val="22"/>
          <w:szCs w:val="22"/>
        </w:rPr>
      </w:pPr>
    </w:p>
    <w:p w14:paraId="13A2B796"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6469B661"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6868C9E"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32CD5A06"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0B035CBE" w14:textId="77777777" w:rsidR="00451FAE" w:rsidRDefault="00451FAE" w:rsidP="007B3FFE">
      <w:pPr>
        <w:pStyle w:val="Podnadpis"/>
        <w:tabs>
          <w:tab w:val="right" w:pos="9638"/>
        </w:tabs>
        <w:jc w:val="both"/>
        <w:rPr>
          <w:rFonts w:ascii="Arial" w:hAnsi="Arial" w:cs="Arial"/>
          <w:b w:val="0"/>
          <w:sz w:val="22"/>
          <w:szCs w:val="22"/>
        </w:rPr>
      </w:pPr>
    </w:p>
    <w:p w14:paraId="1B09A038" w14:textId="551CFB78"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5B544ADA" w14:textId="77777777" w:rsidR="00A64751" w:rsidRDefault="00A64751" w:rsidP="007B3FFE">
      <w:pPr>
        <w:pStyle w:val="Podnadpis"/>
        <w:tabs>
          <w:tab w:val="right" w:pos="9638"/>
        </w:tabs>
        <w:jc w:val="both"/>
        <w:rPr>
          <w:rFonts w:ascii="Arial" w:hAnsi="Arial" w:cs="Arial"/>
          <w:b w:val="0"/>
          <w:sz w:val="22"/>
          <w:szCs w:val="22"/>
        </w:rPr>
      </w:pPr>
    </w:p>
    <w:p w14:paraId="4BC8641D" w14:textId="77777777" w:rsidR="0029025F" w:rsidRDefault="0029025F" w:rsidP="007B3FFE">
      <w:pPr>
        <w:pStyle w:val="Podnadpis"/>
        <w:tabs>
          <w:tab w:val="right" w:pos="9638"/>
        </w:tabs>
        <w:jc w:val="both"/>
        <w:rPr>
          <w:rFonts w:ascii="Arial" w:hAnsi="Arial" w:cs="Arial"/>
          <w:b w:val="0"/>
          <w:sz w:val="22"/>
          <w:szCs w:val="22"/>
        </w:rPr>
      </w:pPr>
    </w:p>
    <w:p w14:paraId="61B57AFC"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0A3BF635"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39610EDE" w14:textId="77777777" w:rsidR="0029025F" w:rsidRDefault="0029025F" w:rsidP="0029025F">
      <w:pPr>
        <w:pStyle w:val="Podnadpis"/>
        <w:tabs>
          <w:tab w:val="right" w:pos="9638"/>
        </w:tabs>
        <w:jc w:val="both"/>
        <w:rPr>
          <w:rFonts w:ascii="Arial" w:hAnsi="Arial" w:cs="Arial"/>
          <w:b w:val="0"/>
          <w:sz w:val="22"/>
          <w:szCs w:val="22"/>
        </w:rPr>
      </w:pPr>
    </w:p>
    <w:p w14:paraId="5B843CA7"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7B17C2FB"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59A02219"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284773">
        <w:rPr>
          <w:rFonts w:ascii="Arial" w:hAnsi="Arial" w:cs="Arial"/>
          <w:sz w:val="22"/>
          <w:szCs w:val="22"/>
        </w:rPr>
        <w:t>Zajištění konektivity</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6F49104A" w14:textId="77777777" w:rsidR="00284773" w:rsidRDefault="00284773" w:rsidP="00284773">
      <w:pPr>
        <w:pStyle w:val="Odstavecseseznamem"/>
        <w:rPr>
          <w:rFonts w:ascii="Arial" w:hAnsi="Arial" w:cs="Arial"/>
          <w:b/>
          <w:sz w:val="22"/>
          <w:szCs w:val="22"/>
        </w:rPr>
      </w:pPr>
    </w:p>
    <w:p w14:paraId="6102E6B5" w14:textId="77777777" w:rsidR="00284773" w:rsidRP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připravit </w:t>
      </w:r>
      <w:r w:rsidRPr="003C1EE2">
        <w:rPr>
          <w:rFonts w:ascii="Arial" w:hAnsi="Arial" w:cs="Arial"/>
          <w:b w:val="0"/>
          <w:sz w:val="22"/>
          <w:szCs w:val="22"/>
        </w:rPr>
        <w:t>vešker</w:t>
      </w:r>
      <w:r>
        <w:rPr>
          <w:rFonts w:ascii="Arial" w:hAnsi="Arial" w:cs="Arial"/>
          <w:b w:val="0"/>
          <w:sz w:val="22"/>
          <w:szCs w:val="22"/>
        </w:rPr>
        <w:t>ou</w:t>
      </w:r>
      <w:r w:rsidRPr="003C1EE2">
        <w:rPr>
          <w:rFonts w:ascii="Arial" w:hAnsi="Arial" w:cs="Arial"/>
          <w:b w:val="0"/>
          <w:sz w:val="22"/>
          <w:szCs w:val="22"/>
        </w:rPr>
        <w:t xml:space="preserve"> dokumentac</w:t>
      </w:r>
      <w:r>
        <w:rPr>
          <w:rFonts w:ascii="Arial" w:hAnsi="Arial" w:cs="Arial"/>
          <w:b w:val="0"/>
          <w:sz w:val="22"/>
          <w:szCs w:val="22"/>
        </w:rPr>
        <w:t>i</w:t>
      </w:r>
      <w:r w:rsidRPr="003C1EE2">
        <w:rPr>
          <w:rFonts w:ascii="Arial" w:hAnsi="Arial" w:cs="Arial"/>
          <w:b w:val="0"/>
          <w:sz w:val="22"/>
          <w:szCs w:val="22"/>
        </w:rPr>
        <w:t xml:space="preserve"> potřebn</w:t>
      </w:r>
      <w:r>
        <w:rPr>
          <w:rFonts w:ascii="Arial" w:hAnsi="Arial" w:cs="Arial"/>
          <w:b w:val="0"/>
          <w:sz w:val="22"/>
          <w:szCs w:val="22"/>
        </w:rPr>
        <w:t>ou</w:t>
      </w:r>
      <w:r w:rsidRPr="003C1EE2">
        <w:rPr>
          <w:rFonts w:ascii="Arial" w:hAnsi="Arial" w:cs="Arial"/>
          <w:b w:val="0"/>
          <w:sz w:val="22"/>
          <w:szCs w:val="22"/>
        </w:rPr>
        <w:t xml:space="preserve"> pro splnění podmínek metodiky </w:t>
      </w:r>
      <w:r>
        <w:rPr>
          <w:rFonts w:ascii="Arial" w:hAnsi="Arial" w:cs="Arial"/>
          <w:b w:val="0"/>
          <w:sz w:val="22"/>
          <w:szCs w:val="22"/>
        </w:rPr>
        <w:t>IROP</w:t>
      </w:r>
      <w:r w:rsidRPr="003C1EE2">
        <w:rPr>
          <w:rFonts w:ascii="Arial" w:hAnsi="Arial" w:cs="Arial"/>
          <w:b w:val="0"/>
          <w:sz w:val="22"/>
          <w:szCs w:val="22"/>
        </w:rPr>
        <w:t xml:space="preserve"> 2021-2027, tedy naplnění požadavků pro konektivitu školy a připojení k internetu dle Standardu konektivity škol vydaným MŠMT v aktuální verzi.</w:t>
      </w:r>
    </w:p>
    <w:p w14:paraId="4759A976"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55C6E96F"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AF631CC" w14:textId="77777777" w:rsidR="00930BAD" w:rsidRDefault="00930BAD" w:rsidP="00930BAD">
      <w:pPr>
        <w:pStyle w:val="Podnadpis"/>
        <w:tabs>
          <w:tab w:val="right" w:pos="9638"/>
        </w:tabs>
        <w:ind w:left="284"/>
        <w:jc w:val="both"/>
        <w:rPr>
          <w:rFonts w:ascii="Arial" w:hAnsi="Arial" w:cs="Arial"/>
          <w:b w:val="0"/>
          <w:sz w:val="22"/>
          <w:szCs w:val="22"/>
        </w:rPr>
      </w:pPr>
    </w:p>
    <w:p w14:paraId="61E13D38"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18F66C95"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40B03E6F"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w:t>
      </w:r>
      <w:r w:rsidRPr="00E81489">
        <w:rPr>
          <w:rFonts w:ascii="Arial" w:hAnsi="Arial" w:cs="Arial"/>
          <w:b w:val="0"/>
          <w:sz w:val="22"/>
          <w:szCs w:val="22"/>
        </w:rPr>
        <w:lastRenderedPageBreak/>
        <w:t xml:space="preserve">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44580BE7"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00CD861F" w14:textId="77777777" w:rsidR="00913B35" w:rsidRPr="00EB656D" w:rsidRDefault="00913B35" w:rsidP="0032578C">
      <w:pPr>
        <w:spacing w:before="40"/>
        <w:ind w:left="720"/>
        <w:jc w:val="both"/>
        <w:rPr>
          <w:rFonts w:ascii="Arial" w:hAnsi="Arial" w:cs="Arial"/>
          <w:sz w:val="22"/>
          <w:szCs w:val="22"/>
        </w:rPr>
      </w:pPr>
    </w:p>
    <w:p w14:paraId="679F07A2" w14:textId="77777777" w:rsidR="00913B35" w:rsidRDefault="00913B35" w:rsidP="001F3840">
      <w:pPr>
        <w:pStyle w:val="Podnadpis"/>
        <w:tabs>
          <w:tab w:val="right" w:pos="9638"/>
        </w:tabs>
        <w:ind w:left="360"/>
        <w:jc w:val="both"/>
        <w:rPr>
          <w:rFonts w:ascii="Arial" w:hAnsi="Arial" w:cs="Arial"/>
          <w:b w:val="0"/>
          <w:sz w:val="22"/>
          <w:szCs w:val="22"/>
        </w:rPr>
      </w:pPr>
    </w:p>
    <w:p w14:paraId="5AF4D0C8" w14:textId="77777777" w:rsid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7CFA626B" w14:textId="77777777" w:rsidR="00284773" w:rsidRDefault="00284773" w:rsidP="00284773">
      <w:pPr>
        <w:pStyle w:val="Podnadpis"/>
        <w:tabs>
          <w:tab w:val="right" w:pos="9638"/>
        </w:tabs>
        <w:ind w:left="284"/>
        <w:jc w:val="both"/>
        <w:rPr>
          <w:rFonts w:ascii="Arial" w:hAnsi="Arial" w:cs="Arial"/>
          <w:b w:val="0"/>
          <w:sz w:val="22"/>
          <w:szCs w:val="22"/>
        </w:rPr>
      </w:pPr>
    </w:p>
    <w:p w14:paraId="2C9E93F0"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5A9E3BC6"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0367EFC1" w14:textId="121AF253" w:rsidR="00284773" w:rsidRPr="00B03F91" w:rsidRDefault="00284773" w:rsidP="00284773">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r w:rsidR="00917E17">
        <w:rPr>
          <w:rFonts w:ascii="Arial" w:hAnsi="Arial" w:cs="Arial"/>
          <w:b w:val="0"/>
          <w:sz w:val="22"/>
          <w:szCs w:val="22"/>
        </w:rPr>
        <w:t xml:space="preserve"> v českém jazyce</w:t>
      </w:r>
    </w:p>
    <w:p w14:paraId="456563E7" w14:textId="77777777" w:rsidR="00284773" w:rsidRPr="006F5787" w:rsidRDefault="00284773" w:rsidP="00284773">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5DB675E0"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3BD4EDDD" w14:textId="77777777" w:rsidR="00284773" w:rsidRDefault="00284773" w:rsidP="00284773">
      <w:pPr>
        <w:pStyle w:val="Podnadpis"/>
        <w:tabs>
          <w:tab w:val="right" w:pos="9638"/>
        </w:tabs>
        <w:ind w:left="360"/>
        <w:jc w:val="both"/>
        <w:rPr>
          <w:rFonts w:ascii="Arial" w:hAnsi="Arial" w:cs="Arial"/>
          <w:b w:val="0"/>
          <w:sz w:val="22"/>
          <w:szCs w:val="22"/>
        </w:rPr>
      </w:pPr>
    </w:p>
    <w:p w14:paraId="72B608CE" w14:textId="4AD1389D" w:rsidR="00284773" w:rsidRPr="001F3840" w:rsidRDefault="00284773" w:rsidP="00284773">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102BDB">
        <w:rPr>
          <w:rFonts w:ascii="Arial" w:hAnsi="Arial" w:cs="Arial"/>
          <w:b w:val="0"/>
          <w:sz w:val="22"/>
          <w:szCs w:val="22"/>
        </w:rPr>
        <w:t xml:space="preserve"> Všechny doklady a návody musí být v českém jazyce.</w:t>
      </w:r>
    </w:p>
    <w:p w14:paraId="4C7CB8A7" w14:textId="77777777" w:rsidR="00284773" w:rsidRPr="001F3840" w:rsidRDefault="00284773" w:rsidP="00284773">
      <w:pPr>
        <w:pStyle w:val="Podnadpis"/>
        <w:tabs>
          <w:tab w:val="right" w:pos="9638"/>
        </w:tabs>
        <w:ind w:left="360"/>
        <w:jc w:val="both"/>
        <w:rPr>
          <w:rFonts w:ascii="Arial" w:hAnsi="Arial" w:cs="Arial"/>
          <w:b w:val="0"/>
          <w:sz w:val="22"/>
          <w:szCs w:val="22"/>
        </w:rPr>
      </w:pPr>
    </w:p>
    <w:p w14:paraId="67C4B535" w14:textId="77777777" w:rsid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0068AA98" w14:textId="77777777" w:rsidR="00D7547D" w:rsidRDefault="00D7547D" w:rsidP="00930BAD">
      <w:pPr>
        <w:pStyle w:val="Podnadpis"/>
        <w:tabs>
          <w:tab w:val="right" w:pos="9638"/>
        </w:tabs>
        <w:ind w:left="284"/>
        <w:jc w:val="both"/>
        <w:rPr>
          <w:rFonts w:ascii="Arial" w:hAnsi="Arial" w:cs="Arial"/>
          <w:b w:val="0"/>
          <w:sz w:val="22"/>
          <w:szCs w:val="22"/>
        </w:rPr>
      </w:pPr>
    </w:p>
    <w:p w14:paraId="4A6531C1"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27329D39" w14:textId="77777777" w:rsidR="009F0955" w:rsidRDefault="009F0955" w:rsidP="001F3840">
      <w:pPr>
        <w:pStyle w:val="Podnadpis"/>
        <w:tabs>
          <w:tab w:val="right" w:pos="9638"/>
        </w:tabs>
        <w:jc w:val="both"/>
        <w:rPr>
          <w:rFonts w:ascii="Arial" w:hAnsi="Arial" w:cs="Arial"/>
          <w:b w:val="0"/>
          <w:sz w:val="22"/>
          <w:szCs w:val="22"/>
        </w:rPr>
      </w:pPr>
    </w:p>
    <w:p w14:paraId="5BC648FB" w14:textId="77777777" w:rsidR="009F0955" w:rsidRDefault="009F0955" w:rsidP="001F3840">
      <w:pPr>
        <w:pStyle w:val="Podnadpis"/>
        <w:tabs>
          <w:tab w:val="right" w:pos="9638"/>
        </w:tabs>
        <w:jc w:val="both"/>
        <w:rPr>
          <w:rFonts w:ascii="Arial" w:hAnsi="Arial" w:cs="Arial"/>
          <w:b w:val="0"/>
          <w:sz w:val="22"/>
          <w:szCs w:val="22"/>
        </w:rPr>
      </w:pPr>
    </w:p>
    <w:p w14:paraId="60EAA4A4"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24BB1127"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584C85EC" w14:textId="77777777" w:rsidR="002C1153" w:rsidRDefault="002C1153" w:rsidP="002652FE">
      <w:pPr>
        <w:pStyle w:val="Podnadpis"/>
        <w:tabs>
          <w:tab w:val="right" w:pos="9638"/>
        </w:tabs>
        <w:jc w:val="both"/>
        <w:rPr>
          <w:rFonts w:ascii="Arial" w:hAnsi="Arial" w:cs="Arial"/>
          <w:b w:val="0"/>
          <w:sz w:val="22"/>
          <w:szCs w:val="22"/>
        </w:rPr>
      </w:pPr>
    </w:p>
    <w:p w14:paraId="0ABAA546"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35632F8B" w14:textId="77777777" w:rsidR="00930BAD" w:rsidRDefault="00930BAD" w:rsidP="00930BAD">
      <w:pPr>
        <w:pStyle w:val="Odstavecseseznamem"/>
        <w:suppressAutoHyphens/>
        <w:spacing w:before="60"/>
        <w:ind w:left="284"/>
        <w:jc w:val="both"/>
        <w:rPr>
          <w:rFonts w:ascii="Arial" w:hAnsi="Arial" w:cs="Arial"/>
          <w:sz w:val="22"/>
          <w:szCs w:val="22"/>
        </w:rPr>
      </w:pPr>
    </w:p>
    <w:p w14:paraId="3923BB6B" w14:textId="419B2BDC"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00C60C4A" w:rsidRPr="00D7547D">
        <w:rPr>
          <w:rFonts w:ascii="Arial" w:hAnsi="Arial" w:cs="Arial"/>
          <w:b/>
          <w:sz w:val="22"/>
          <w:szCs w:val="22"/>
        </w:rPr>
        <w:t>do</w:t>
      </w:r>
      <w:r w:rsidR="00C60C4A">
        <w:rPr>
          <w:rFonts w:ascii="Arial" w:hAnsi="Arial" w:cs="Arial"/>
          <w:b/>
          <w:sz w:val="22"/>
          <w:szCs w:val="22"/>
        </w:rPr>
        <w:t xml:space="preserve"> </w:t>
      </w:r>
      <w:r w:rsidR="00C60C4A">
        <w:rPr>
          <w:rFonts w:ascii="Arial" w:hAnsi="Arial" w:cs="Arial"/>
          <w:b/>
          <w:sz w:val="22"/>
          <w:szCs w:val="22"/>
        </w:rPr>
        <w:t>14</w:t>
      </w:r>
      <w:r w:rsidR="00C60C4A">
        <w:rPr>
          <w:rFonts w:ascii="Arial" w:hAnsi="Arial" w:cs="Arial"/>
          <w:b/>
          <w:sz w:val="22"/>
          <w:szCs w:val="22"/>
        </w:rPr>
        <w:t>. 0</w:t>
      </w:r>
      <w:r w:rsidR="00C60C4A">
        <w:rPr>
          <w:rFonts w:ascii="Arial" w:hAnsi="Arial" w:cs="Arial"/>
          <w:b/>
          <w:sz w:val="22"/>
          <w:szCs w:val="22"/>
        </w:rPr>
        <w:t>8</w:t>
      </w:r>
      <w:r w:rsidR="00C60C4A">
        <w:rPr>
          <w:rFonts w:ascii="Arial" w:hAnsi="Arial" w:cs="Arial"/>
          <w:b/>
          <w:sz w:val="22"/>
          <w:szCs w:val="22"/>
        </w:rPr>
        <w:t xml:space="preserve">. 2026, nejdříve však </w:t>
      </w:r>
      <w:r w:rsidR="00C60C4A">
        <w:rPr>
          <w:rFonts w:ascii="Arial" w:hAnsi="Arial" w:cs="Arial"/>
          <w:b/>
          <w:sz w:val="22"/>
          <w:szCs w:val="22"/>
        </w:rPr>
        <w:t>22</w:t>
      </w:r>
      <w:r w:rsidR="00C60C4A">
        <w:rPr>
          <w:rFonts w:ascii="Arial" w:hAnsi="Arial" w:cs="Arial"/>
          <w:b/>
          <w:sz w:val="22"/>
          <w:szCs w:val="22"/>
        </w:rPr>
        <w:t xml:space="preserve">. </w:t>
      </w:r>
      <w:r w:rsidR="00C60C4A">
        <w:rPr>
          <w:rFonts w:ascii="Arial" w:hAnsi="Arial" w:cs="Arial"/>
          <w:b/>
          <w:sz w:val="22"/>
          <w:szCs w:val="22"/>
        </w:rPr>
        <w:t>6</w:t>
      </w:r>
      <w:r w:rsidR="00C60C4A">
        <w:rPr>
          <w:rFonts w:ascii="Arial" w:hAnsi="Arial" w:cs="Arial"/>
          <w:b/>
          <w:sz w:val="22"/>
          <w:szCs w:val="22"/>
        </w:rPr>
        <w:t>. 2026</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2AD9BC22" w14:textId="77777777" w:rsidR="00930BAD" w:rsidRPr="00930BAD" w:rsidRDefault="00930BAD" w:rsidP="00930BAD">
      <w:pPr>
        <w:pStyle w:val="Odstavecseseznamem"/>
        <w:rPr>
          <w:rFonts w:ascii="Arial" w:hAnsi="Arial" w:cs="Arial"/>
          <w:sz w:val="22"/>
          <w:szCs w:val="22"/>
        </w:rPr>
      </w:pPr>
    </w:p>
    <w:p w14:paraId="7E132A08"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lastRenderedPageBreak/>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40407243"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036C49D6" w14:textId="5003509E"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6C5953E2" w14:textId="77777777" w:rsidR="00E03469" w:rsidRPr="00E03469" w:rsidRDefault="00E03469" w:rsidP="00E03469">
      <w:pPr>
        <w:pStyle w:val="Odstavecseseznamem"/>
        <w:rPr>
          <w:rFonts w:ascii="Arial" w:hAnsi="Arial" w:cs="Arial"/>
          <w:sz w:val="22"/>
          <w:szCs w:val="22"/>
        </w:rPr>
      </w:pPr>
    </w:p>
    <w:p w14:paraId="39F3E755"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5CFE86D0"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07F4BA92" w14:textId="65D9F77B" w:rsidR="00B539F6" w:rsidRPr="00B539F6" w:rsidRDefault="00B539F6" w:rsidP="00B539F6">
      <w:pPr>
        <w:pStyle w:val="Podnadpis"/>
        <w:tabs>
          <w:tab w:val="right" w:pos="9638"/>
        </w:tabs>
        <w:jc w:val="both"/>
        <w:rPr>
          <w:rFonts w:ascii="Arial" w:hAnsi="Arial" w:cs="Arial"/>
          <w:b w:val="0"/>
          <w:sz w:val="22"/>
          <w:szCs w:val="22"/>
        </w:rPr>
      </w:pPr>
      <w:r w:rsidRPr="00B539F6">
        <w:rPr>
          <w:rFonts w:ascii="Arial" w:hAnsi="Arial" w:cs="Arial"/>
          <w:bCs/>
          <w:sz w:val="22"/>
          <w:szCs w:val="22"/>
        </w:rPr>
        <w:t>Základní škola T. G. Masaryka Opava, Riegrova 13 - příspěvková organizace</w:t>
      </w:r>
      <w:r w:rsidRPr="00B539F6">
        <w:rPr>
          <w:rFonts w:ascii="Arial" w:hAnsi="Arial" w:cs="Arial"/>
          <w:b w:val="0"/>
          <w:sz w:val="22"/>
          <w:szCs w:val="22"/>
        </w:rPr>
        <w:t xml:space="preserve">, adresa: Mírová 492/35, Předměstí, 74601 Opava </w:t>
      </w:r>
    </w:p>
    <w:p w14:paraId="52A62CCF" w14:textId="77777777" w:rsidR="00B539F6" w:rsidRPr="00B539F6" w:rsidRDefault="00B539F6" w:rsidP="00B539F6">
      <w:pPr>
        <w:pStyle w:val="Podnadpis"/>
        <w:tabs>
          <w:tab w:val="right" w:pos="9638"/>
        </w:tabs>
        <w:jc w:val="both"/>
        <w:rPr>
          <w:rFonts w:ascii="Arial" w:hAnsi="Arial" w:cs="Arial"/>
          <w:b w:val="0"/>
          <w:sz w:val="22"/>
          <w:szCs w:val="22"/>
        </w:rPr>
      </w:pPr>
    </w:p>
    <w:p w14:paraId="4C11DCC3" w14:textId="7F96CB0A" w:rsidR="00B539F6" w:rsidRDefault="00B539F6" w:rsidP="00B539F6">
      <w:pPr>
        <w:rPr>
          <w:rFonts w:ascii="Arial" w:hAnsi="Arial" w:cs="Arial"/>
          <w:sz w:val="22"/>
          <w:szCs w:val="22"/>
        </w:rPr>
      </w:pPr>
      <w:r w:rsidRPr="00B539F6">
        <w:rPr>
          <w:rFonts w:ascii="Arial" w:hAnsi="Arial" w:cs="Arial"/>
          <w:b/>
          <w:bCs/>
          <w:sz w:val="22"/>
          <w:szCs w:val="22"/>
        </w:rPr>
        <w:t>Základní škola a Mateřská škola Opava - Komárov - příspěvková organizace</w:t>
      </w:r>
      <w:r w:rsidRPr="00B539F6">
        <w:rPr>
          <w:rFonts w:ascii="Arial" w:hAnsi="Arial" w:cs="Arial"/>
          <w:sz w:val="22"/>
          <w:szCs w:val="22"/>
        </w:rPr>
        <w:t>, adresa: U Školy 52/1, Komárov, 74770 Opava</w:t>
      </w:r>
    </w:p>
    <w:p w14:paraId="0BE8B0FE" w14:textId="77777777" w:rsidR="00B539F6" w:rsidRPr="00B539F6" w:rsidRDefault="00B539F6" w:rsidP="00B539F6">
      <w:pPr>
        <w:rPr>
          <w:rFonts w:ascii="Arial" w:hAnsi="Arial" w:cs="Arial"/>
          <w:b/>
          <w:bCs/>
          <w:sz w:val="22"/>
          <w:szCs w:val="22"/>
        </w:rPr>
      </w:pPr>
    </w:p>
    <w:p w14:paraId="644EFD54" w14:textId="7B7BE3E8" w:rsidR="00B539F6" w:rsidRDefault="00B539F6" w:rsidP="00B539F6">
      <w:pPr>
        <w:rPr>
          <w:rFonts w:ascii="Arial" w:hAnsi="Arial" w:cs="Arial"/>
          <w:sz w:val="22"/>
          <w:szCs w:val="22"/>
        </w:rPr>
      </w:pPr>
      <w:r w:rsidRPr="00B539F6">
        <w:rPr>
          <w:rFonts w:ascii="Arial" w:hAnsi="Arial" w:cs="Arial"/>
          <w:b/>
          <w:bCs/>
          <w:sz w:val="22"/>
          <w:szCs w:val="22"/>
        </w:rPr>
        <w:t>Základní škola Ilji Hurníka Opava, Ochranova 6 - příspěvková organizace</w:t>
      </w:r>
      <w:r w:rsidRPr="00B539F6">
        <w:rPr>
          <w:rFonts w:ascii="Arial" w:hAnsi="Arial" w:cs="Arial"/>
          <w:sz w:val="22"/>
          <w:szCs w:val="22"/>
        </w:rPr>
        <w:t>, adresa: Pekařská 679/77, Kateřinky, 74705 Opava</w:t>
      </w:r>
    </w:p>
    <w:p w14:paraId="5A3FD7DD" w14:textId="77777777" w:rsidR="00B539F6" w:rsidRPr="00B539F6" w:rsidRDefault="00B539F6" w:rsidP="00B539F6">
      <w:pPr>
        <w:rPr>
          <w:rFonts w:ascii="Arial" w:hAnsi="Arial" w:cs="Arial"/>
          <w:sz w:val="22"/>
          <w:szCs w:val="22"/>
        </w:rPr>
      </w:pPr>
    </w:p>
    <w:p w14:paraId="45596D36" w14:textId="33CBABAB" w:rsidR="00B539F6" w:rsidRPr="00B539F6" w:rsidRDefault="00B539F6" w:rsidP="00B539F6">
      <w:pPr>
        <w:rPr>
          <w:rFonts w:ascii="Arial" w:hAnsi="Arial" w:cs="Arial"/>
          <w:sz w:val="22"/>
          <w:szCs w:val="22"/>
        </w:rPr>
      </w:pPr>
      <w:r w:rsidRPr="00B539F6">
        <w:rPr>
          <w:rFonts w:ascii="Arial" w:hAnsi="Arial" w:cs="Arial"/>
          <w:b/>
          <w:bCs/>
          <w:sz w:val="22"/>
          <w:szCs w:val="22"/>
        </w:rPr>
        <w:t>Základní škola Opava, Boženy Němcové 2 - příspěvková organizace,</w:t>
      </w:r>
      <w:r w:rsidRPr="00B539F6">
        <w:rPr>
          <w:rFonts w:ascii="Arial" w:hAnsi="Arial" w:cs="Arial"/>
          <w:sz w:val="22"/>
          <w:szCs w:val="22"/>
        </w:rPr>
        <w:t xml:space="preserve"> adresa: Boženy Němcové 1317/2, Předměstí, 74601 Opava</w:t>
      </w:r>
    </w:p>
    <w:p w14:paraId="12BF8776" w14:textId="77777777" w:rsidR="00B539F6" w:rsidRPr="00B539F6" w:rsidRDefault="00B539F6" w:rsidP="00B539F6">
      <w:pPr>
        <w:rPr>
          <w:rFonts w:ascii="Arial" w:hAnsi="Arial" w:cs="Arial"/>
          <w:sz w:val="22"/>
          <w:szCs w:val="22"/>
        </w:rPr>
      </w:pPr>
    </w:p>
    <w:p w14:paraId="58BC8159" w14:textId="4BEDBFAB" w:rsidR="00B539F6" w:rsidRPr="00B539F6" w:rsidRDefault="00B539F6" w:rsidP="00B539F6">
      <w:pPr>
        <w:rPr>
          <w:rFonts w:ascii="Arial" w:hAnsi="Arial" w:cs="Arial"/>
          <w:sz w:val="22"/>
          <w:szCs w:val="22"/>
        </w:rPr>
      </w:pPr>
      <w:r w:rsidRPr="00B539F6">
        <w:rPr>
          <w:rFonts w:ascii="Arial" w:hAnsi="Arial" w:cs="Arial"/>
          <w:b/>
          <w:bCs/>
          <w:sz w:val="22"/>
          <w:szCs w:val="22"/>
        </w:rPr>
        <w:t>Základní škola a Mateřská škola Opava - Vávrovice - příspěvková organizace</w:t>
      </w:r>
      <w:r w:rsidRPr="00B539F6">
        <w:rPr>
          <w:rFonts w:ascii="Arial" w:hAnsi="Arial" w:cs="Arial"/>
          <w:sz w:val="22"/>
          <w:szCs w:val="22"/>
        </w:rPr>
        <w:t>, adresa: Chmelová 86/2, Vávrovice, 74773 Opava</w:t>
      </w:r>
    </w:p>
    <w:p w14:paraId="2A4F24C8" w14:textId="77777777" w:rsidR="001F588D" w:rsidRDefault="001F588D" w:rsidP="001F3840">
      <w:pPr>
        <w:pStyle w:val="Podnadpis"/>
        <w:tabs>
          <w:tab w:val="right" w:pos="9638"/>
        </w:tabs>
        <w:jc w:val="both"/>
        <w:rPr>
          <w:rFonts w:ascii="Arial" w:hAnsi="Arial" w:cs="Arial"/>
          <w:b w:val="0"/>
          <w:sz w:val="22"/>
          <w:szCs w:val="22"/>
        </w:rPr>
      </w:pPr>
    </w:p>
    <w:p w14:paraId="01358345"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7CF9A5BC"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10581BEE" w14:textId="77777777" w:rsidR="00265182" w:rsidRDefault="00265182" w:rsidP="00265182">
      <w:pPr>
        <w:jc w:val="both"/>
        <w:rPr>
          <w:rFonts w:ascii="Arial" w:hAnsi="Arial" w:cs="Arial"/>
          <w:sz w:val="22"/>
          <w:szCs w:val="22"/>
        </w:rPr>
      </w:pPr>
    </w:p>
    <w:p w14:paraId="1F34376E" w14:textId="2A38A194"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313F32C1" w14:textId="77777777" w:rsidR="00265182" w:rsidRPr="001B20D3" w:rsidRDefault="00265182" w:rsidP="001F3840">
      <w:pPr>
        <w:pStyle w:val="Podnadpis"/>
        <w:tabs>
          <w:tab w:val="right" w:pos="9638"/>
        </w:tabs>
        <w:jc w:val="both"/>
        <w:rPr>
          <w:rFonts w:ascii="Arial" w:hAnsi="Arial" w:cs="Arial"/>
          <w:b w:val="0"/>
          <w:sz w:val="22"/>
          <w:szCs w:val="22"/>
        </w:rPr>
      </w:pPr>
    </w:p>
    <w:p w14:paraId="608AEE01"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CD978AD" w14:textId="77777777" w:rsidR="001B20D3" w:rsidRPr="001B20D3" w:rsidRDefault="001B20D3" w:rsidP="001B20D3">
      <w:pPr>
        <w:pStyle w:val="Odstavecseseznamem"/>
        <w:jc w:val="both"/>
        <w:rPr>
          <w:rFonts w:ascii="Arial" w:hAnsi="Arial" w:cs="Arial"/>
          <w:sz w:val="22"/>
          <w:szCs w:val="22"/>
        </w:rPr>
      </w:pPr>
    </w:p>
    <w:p w14:paraId="4DF7564B" w14:textId="77777777" w:rsidR="001B20D3" w:rsidRPr="001B20D3" w:rsidRDefault="001B20D3" w:rsidP="001B20D3">
      <w:pPr>
        <w:ind w:firstLine="709"/>
        <w:jc w:val="both"/>
        <w:rPr>
          <w:rFonts w:ascii="Arial" w:hAnsi="Arial" w:cs="Arial"/>
          <w:sz w:val="22"/>
          <w:szCs w:val="22"/>
        </w:rPr>
      </w:pPr>
    </w:p>
    <w:p w14:paraId="24B66619"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04778150"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77A87E53" w14:textId="77777777" w:rsidR="001B20D3" w:rsidRPr="001B20D3" w:rsidRDefault="001B20D3" w:rsidP="001B20D3">
      <w:pPr>
        <w:ind w:firstLine="709"/>
        <w:jc w:val="both"/>
        <w:rPr>
          <w:rFonts w:ascii="Arial" w:hAnsi="Arial" w:cs="Arial"/>
          <w:sz w:val="22"/>
          <w:szCs w:val="22"/>
        </w:rPr>
      </w:pPr>
    </w:p>
    <w:p w14:paraId="16033310"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xml:space="preserve">, </w:t>
      </w:r>
      <w:r w:rsidRPr="001B20D3">
        <w:rPr>
          <w:rFonts w:ascii="Arial" w:hAnsi="Arial" w:cs="Arial"/>
          <w:sz w:val="22"/>
          <w:szCs w:val="22"/>
        </w:rPr>
        <w:lastRenderedPageBreak/>
        <w:t>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13CA9880" w14:textId="77777777" w:rsidR="00D7547D" w:rsidRDefault="00D7547D" w:rsidP="00D7547D">
      <w:pPr>
        <w:pStyle w:val="Odstavecseseznamem"/>
        <w:jc w:val="both"/>
        <w:rPr>
          <w:rFonts w:ascii="Arial" w:hAnsi="Arial" w:cs="Arial"/>
          <w:b/>
          <w:sz w:val="22"/>
          <w:szCs w:val="22"/>
        </w:rPr>
      </w:pPr>
    </w:p>
    <w:p w14:paraId="5E491601" w14:textId="77777777" w:rsidR="00B03F91" w:rsidRDefault="00B03F91" w:rsidP="00D06085">
      <w:pPr>
        <w:pStyle w:val="Odstavecseseznamem"/>
        <w:ind w:left="2124" w:hanging="709"/>
        <w:jc w:val="both"/>
        <w:rPr>
          <w:rFonts w:ascii="Arial" w:hAnsi="Arial" w:cs="Arial"/>
          <w:sz w:val="22"/>
          <w:szCs w:val="22"/>
        </w:rPr>
      </w:pPr>
    </w:p>
    <w:p w14:paraId="34DE0459"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45997F5" w14:textId="77777777" w:rsidR="001B20D3" w:rsidRPr="001B20D3" w:rsidRDefault="001B20D3" w:rsidP="001B20D3">
      <w:pPr>
        <w:pStyle w:val="Odstavecseseznamem"/>
        <w:jc w:val="both"/>
        <w:rPr>
          <w:rFonts w:ascii="Arial" w:hAnsi="Arial" w:cs="Arial"/>
          <w:sz w:val="22"/>
          <w:szCs w:val="22"/>
        </w:rPr>
      </w:pPr>
    </w:p>
    <w:p w14:paraId="3C2772BD"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5069833E" w14:textId="77777777" w:rsidR="00E03469" w:rsidRPr="00E03469" w:rsidRDefault="00E03469" w:rsidP="00E03469">
      <w:pPr>
        <w:pStyle w:val="Odstavecseseznamem"/>
        <w:ind w:left="284"/>
        <w:jc w:val="both"/>
        <w:rPr>
          <w:rFonts w:ascii="Arial" w:hAnsi="Arial" w:cs="Arial"/>
        </w:rPr>
      </w:pPr>
    </w:p>
    <w:p w14:paraId="7ADCBF68"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1A7E97A" w14:textId="77777777" w:rsidR="00E03469" w:rsidRPr="00E03469" w:rsidRDefault="00E03469" w:rsidP="00E03469">
      <w:pPr>
        <w:pStyle w:val="Odstavecseseznamem"/>
        <w:rPr>
          <w:rFonts w:ascii="Arial" w:hAnsi="Arial" w:cs="Arial"/>
        </w:rPr>
      </w:pPr>
    </w:p>
    <w:p w14:paraId="21B4A7FE"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284773">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284773">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284773">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2A9D775E" w14:textId="77777777" w:rsidR="00E03469" w:rsidRPr="00E03469" w:rsidRDefault="00E03469" w:rsidP="00E03469">
      <w:pPr>
        <w:pStyle w:val="Odstavecseseznamem"/>
        <w:rPr>
          <w:rFonts w:ascii="Arial" w:hAnsi="Arial" w:cs="Arial"/>
        </w:rPr>
      </w:pPr>
    </w:p>
    <w:p w14:paraId="75F92A0C"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72CF0F32" w14:textId="77777777" w:rsidR="00E03469" w:rsidRPr="00E03469" w:rsidRDefault="00E03469" w:rsidP="00E03469">
      <w:pPr>
        <w:pStyle w:val="Odstavecseseznamem"/>
        <w:rPr>
          <w:rFonts w:ascii="Arial" w:hAnsi="Arial" w:cs="Arial"/>
        </w:rPr>
      </w:pPr>
    </w:p>
    <w:p w14:paraId="0C86EAED"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2EEF400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2B77C2F4"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2C7EDAE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19A024E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2FB4CE72"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4660B00C"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064EA4E3"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12185AD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4B62347D"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11846A57"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1FF057A9"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lastRenderedPageBreak/>
        <w:t>číslo projektu</w:t>
      </w:r>
    </w:p>
    <w:p w14:paraId="625FAFE1" w14:textId="5C1CF5AF"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2" w:name="_Hlk130388326"/>
      <w:bookmarkStart w:id="3"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w:t>
      </w:r>
      <w:r w:rsidR="00850BE4" w:rsidRPr="00284773">
        <w:rPr>
          <w:rFonts w:ascii="Arial" w:hAnsi="Arial" w:cs="Arial"/>
          <w:b/>
          <w:sz w:val="22"/>
          <w:szCs w:val="22"/>
        </w:rPr>
        <w:t>glomerace</w:t>
      </w:r>
      <w:r w:rsidR="006D6380" w:rsidRPr="00284773">
        <w:rPr>
          <w:rFonts w:ascii="Arial" w:hAnsi="Arial" w:cs="Arial"/>
          <w:b/>
          <w:sz w:val="22"/>
          <w:szCs w:val="22"/>
        </w:rPr>
        <w:t xml:space="preserve"> </w:t>
      </w:r>
      <w:r w:rsidR="00E46A56" w:rsidRPr="00284773">
        <w:rPr>
          <w:rFonts w:ascii="Arial" w:hAnsi="Arial" w:cs="Arial"/>
          <w:sz w:val="22"/>
          <w:szCs w:val="22"/>
        </w:rPr>
        <w:t xml:space="preserve">pod </w:t>
      </w:r>
      <w:r w:rsidR="00A56E39" w:rsidRPr="00284773">
        <w:rPr>
          <w:rFonts w:ascii="Arial" w:hAnsi="Arial" w:cs="Arial"/>
          <w:sz w:val="22"/>
          <w:szCs w:val="22"/>
        </w:rPr>
        <w:t xml:space="preserve">názvem projektu </w:t>
      </w:r>
      <w:r w:rsidR="00850BE4" w:rsidRPr="00284773">
        <w:rPr>
          <w:rFonts w:ascii="Arial" w:hAnsi="Arial" w:cs="Arial"/>
          <w:sz w:val="22"/>
          <w:szCs w:val="22"/>
        </w:rPr>
        <w:t xml:space="preserve">Modernizace a vybavení odborných učeben v Opavě </w:t>
      </w:r>
      <w:r w:rsidR="00A56E39" w:rsidRPr="00284773">
        <w:rPr>
          <w:rFonts w:ascii="Arial" w:hAnsi="Arial" w:cs="Arial"/>
          <w:sz w:val="22"/>
          <w:szCs w:val="22"/>
        </w:rPr>
        <w:t xml:space="preserve">a názvem veřejné zakázky </w:t>
      </w:r>
      <w:bookmarkStart w:id="4" w:name="_Hlk211843438"/>
      <w:r w:rsidR="00A03345" w:rsidRPr="00A03345">
        <w:rPr>
          <w:rFonts w:ascii="Arial" w:hAnsi="Arial" w:cs="Arial"/>
          <w:sz w:val="22"/>
          <w:szCs w:val="22"/>
        </w:rPr>
        <w:t>Dodávky vybavení pro základní školy v Opavě 202</w:t>
      </w:r>
      <w:bookmarkEnd w:id="4"/>
      <w:r w:rsidR="0042525A">
        <w:rPr>
          <w:rFonts w:ascii="Arial" w:hAnsi="Arial" w:cs="Arial"/>
          <w:sz w:val="22"/>
          <w:szCs w:val="22"/>
        </w:rPr>
        <w:t>6</w:t>
      </w:r>
      <w:r w:rsidR="00A03345" w:rsidRPr="00A03345">
        <w:rPr>
          <w:rFonts w:ascii="Arial" w:hAnsi="Arial" w:cs="Arial"/>
          <w:sz w:val="22"/>
          <w:szCs w:val="22"/>
        </w:rPr>
        <w:t xml:space="preserve"> </w:t>
      </w:r>
      <w:r w:rsidR="006F5A42" w:rsidRPr="00284773">
        <w:rPr>
          <w:rFonts w:ascii="Arial" w:hAnsi="Arial" w:cs="Arial"/>
          <w:sz w:val="22"/>
          <w:szCs w:val="22"/>
        </w:rPr>
        <w:t xml:space="preserve">a její části č. 1 </w:t>
      </w:r>
      <w:r w:rsidR="00AA750F" w:rsidRPr="00284773">
        <w:rPr>
          <w:rFonts w:ascii="Arial" w:hAnsi="Arial" w:cs="Arial"/>
          <w:sz w:val="22"/>
          <w:szCs w:val="22"/>
        </w:rPr>
        <w:t>–</w:t>
      </w:r>
      <w:r w:rsidR="00284773" w:rsidRPr="00284773">
        <w:rPr>
          <w:rFonts w:ascii="Arial" w:hAnsi="Arial" w:cs="Arial"/>
          <w:sz w:val="22"/>
          <w:szCs w:val="22"/>
        </w:rPr>
        <w:t xml:space="preserve"> </w:t>
      </w:r>
      <w:r w:rsidR="00AA750F" w:rsidRPr="00284773">
        <w:rPr>
          <w:rFonts w:ascii="Arial" w:hAnsi="Arial" w:cs="Arial"/>
          <w:sz w:val="22"/>
          <w:szCs w:val="22"/>
        </w:rPr>
        <w:t>konektiv</w:t>
      </w:r>
      <w:r w:rsidR="002D7AB2" w:rsidRPr="00284773">
        <w:rPr>
          <w:rFonts w:ascii="Arial" w:hAnsi="Arial" w:cs="Arial"/>
          <w:sz w:val="22"/>
          <w:szCs w:val="22"/>
        </w:rPr>
        <w:t>it</w:t>
      </w:r>
      <w:r w:rsidR="00AA750F" w:rsidRPr="00284773">
        <w:rPr>
          <w:rFonts w:ascii="Arial" w:hAnsi="Arial" w:cs="Arial"/>
          <w:sz w:val="22"/>
          <w:szCs w:val="22"/>
        </w:rPr>
        <w:t>a</w:t>
      </w:r>
      <w:bookmarkEnd w:id="2"/>
      <w:r w:rsidR="00E079D1" w:rsidRPr="00284773">
        <w:rPr>
          <w:rFonts w:ascii="Arial" w:hAnsi="Arial" w:cs="Arial"/>
          <w:sz w:val="22"/>
          <w:szCs w:val="22"/>
        </w:rPr>
        <w:t>.</w:t>
      </w:r>
    </w:p>
    <w:bookmarkEnd w:id="3"/>
    <w:p w14:paraId="0BEB4181" w14:textId="77777777" w:rsidR="00B80D7F" w:rsidRDefault="00B80D7F" w:rsidP="00B80D7F">
      <w:pPr>
        <w:tabs>
          <w:tab w:val="left" w:pos="1418"/>
        </w:tabs>
        <w:suppressAutoHyphens/>
        <w:ind w:left="1418"/>
        <w:jc w:val="both"/>
        <w:rPr>
          <w:rFonts w:ascii="Arial" w:hAnsi="Arial" w:cs="Arial"/>
          <w:sz w:val="22"/>
          <w:szCs w:val="22"/>
        </w:rPr>
      </w:pPr>
    </w:p>
    <w:p w14:paraId="5B3CA184"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400D32E0" w14:textId="77777777" w:rsidR="00AB5327" w:rsidRPr="00AB5327" w:rsidRDefault="00AB5327" w:rsidP="00216AE3">
      <w:pPr>
        <w:tabs>
          <w:tab w:val="left" w:pos="1418"/>
        </w:tabs>
        <w:suppressAutoHyphens/>
        <w:jc w:val="both"/>
        <w:rPr>
          <w:rFonts w:ascii="Arial" w:hAnsi="Arial" w:cs="Arial"/>
          <w:sz w:val="22"/>
          <w:szCs w:val="22"/>
        </w:rPr>
      </w:pPr>
    </w:p>
    <w:p w14:paraId="10F0C303" w14:textId="7F75F6F8" w:rsidR="005237E4" w:rsidRDefault="00F577E2" w:rsidP="005237E4">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6B9080BA" w14:textId="77777777" w:rsidR="005237E4" w:rsidRDefault="005237E4" w:rsidP="005237E4">
      <w:pPr>
        <w:pStyle w:val="Odstavecseseznamem"/>
        <w:tabs>
          <w:tab w:val="left" w:pos="1418"/>
        </w:tabs>
        <w:suppressAutoHyphens/>
        <w:spacing w:before="60"/>
        <w:ind w:left="284"/>
        <w:jc w:val="both"/>
        <w:rPr>
          <w:rFonts w:ascii="Arial" w:hAnsi="Arial" w:cs="Arial"/>
          <w:sz w:val="22"/>
          <w:szCs w:val="22"/>
        </w:rPr>
      </w:pPr>
    </w:p>
    <w:p w14:paraId="14846F2B" w14:textId="55A408C1" w:rsidR="005F4B54" w:rsidRPr="005237E4" w:rsidRDefault="005237E4" w:rsidP="005237E4">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5237E4">
        <w:rPr>
          <w:rFonts w:ascii="Arial" w:hAnsi="Arial" w:cs="Arial"/>
          <w:sz w:val="22"/>
          <w:szCs w:val="22"/>
        </w:rPr>
        <w:t>Kupující</w:t>
      </w:r>
      <w:r w:rsidR="005F4B54" w:rsidRPr="005237E4">
        <w:rPr>
          <w:rFonts w:ascii="Arial" w:hAnsi="Arial" w:cs="Arial"/>
          <w:sz w:val="22"/>
          <w:szCs w:val="22"/>
        </w:rPr>
        <w:t xml:space="preserve"> prohlašuje, že v případě plnění odpovídajícího číselnému kódu dle Klasifikace produkce CZ-CPA 41 – 43, které je předmětem smlouvy o dílo, </w:t>
      </w:r>
      <w:r w:rsidR="005F4B54" w:rsidRPr="005237E4">
        <w:rPr>
          <w:rFonts w:ascii="Arial" w:hAnsi="Arial" w:cs="Arial"/>
          <w:b/>
          <w:sz w:val="22"/>
          <w:szCs w:val="22"/>
        </w:rPr>
        <w:t>nebude uplatňovat režim přenesení daňové povinnosti</w:t>
      </w:r>
      <w:r w:rsidR="005F4B54" w:rsidRPr="005237E4">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320973F6" w14:textId="77777777" w:rsidR="004F28CD" w:rsidRDefault="004F28CD" w:rsidP="00A01E1B">
      <w:pPr>
        <w:tabs>
          <w:tab w:val="left" w:pos="0"/>
        </w:tabs>
        <w:ind w:left="567" w:hanging="567"/>
        <w:jc w:val="both"/>
        <w:rPr>
          <w:rFonts w:ascii="Arial" w:hAnsi="Arial" w:cs="Arial"/>
          <w:sz w:val="22"/>
          <w:szCs w:val="22"/>
        </w:rPr>
      </w:pPr>
    </w:p>
    <w:p w14:paraId="2FB263E8" w14:textId="77777777" w:rsidR="00AA750F" w:rsidRDefault="00AA750F" w:rsidP="003C2E61">
      <w:pPr>
        <w:tabs>
          <w:tab w:val="left" w:pos="0"/>
        </w:tabs>
        <w:jc w:val="both"/>
        <w:rPr>
          <w:rFonts w:ascii="Arial" w:hAnsi="Arial" w:cs="Arial"/>
          <w:sz w:val="22"/>
          <w:szCs w:val="22"/>
        </w:rPr>
      </w:pPr>
    </w:p>
    <w:p w14:paraId="69AF9651"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102695DE"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33502377" w14:textId="77777777" w:rsidR="00F577E2" w:rsidRDefault="00F577E2" w:rsidP="00A01E1B">
      <w:pPr>
        <w:tabs>
          <w:tab w:val="left" w:pos="0"/>
        </w:tabs>
        <w:ind w:left="567" w:hanging="567"/>
        <w:jc w:val="both"/>
        <w:rPr>
          <w:rFonts w:ascii="Arial" w:hAnsi="Arial" w:cs="Arial"/>
          <w:sz w:val="22"/>
          <w:szCs w:val="22"/>
        </w:rPr>
      </w:pPr>
    </w:p>
    <w:p w14:paraId="6BD6C8B7" w14:textId="5569DF5B" w:rsidR="00CD47FC" w:rsidRPr="00A756B5" w:rsidRDefault="00755D39" w:rsidP="001D0204">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29DF11B0" w14:textId="77777777" w:rsidR="00755D39" w:rsidRDefault="00755D39" w:rsidP="002C1153">
      <w:pPr>
        <w:tabs>
          <w:tab w:val="left" w:pos="1418"/>
        </w:tabs>
        <w:suppressAutoHyphens/>
        <w:jc w:val="both"/>
        <w:rPr>
          <w:rFonts w:ascii="Arial" w:hAnsi="Arial" w:cs="Arial"/>
          <w:sz w:val="22"/>
          <w:szCs w:val="22"/>
        </w:rPr>
      </w:pPr>
    </w:p>
    <w:p w14:paraId="6DB6547E"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06D45186" w14:textId="77777777" w:rsidR="00566BC0" w:rsidRPr="00566BC0" w:rsidRDefault="00566BC0" w:rsidP="00566BC0">
      <w:pPr>
        <w:pStyle w:val="Odstavecseseznamem"/>
        <w:ind w:left="284"/>
        <w:jc w:val="both"/>
        <w:rPr>
          <w:rFonts w:ascii="Arial" w:hAnsi="Arial" w:cs="Arial"/>
          <w:sz w:val="22"/>
          <w:szCs w:val="22"/>
        </w:rPr>
      </w:pPr>
    </w:p>
    <w:p w14:paraId="1A483CF3"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605703C0" w14:textId="7777777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 xml:space="preserve">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w:t>
      </w:r>
      <w:r w:rsidRPr="002D6047">
        <w:rPr>
          <w:rFonts w:ascii="Arial" w:hAnsi="Arial" w:cs="Arial"/>
          <w:i/>
          <w:sz w:val="18"/>
          <w:szCs w:val="18"/>
          <w:highlight w:val="lightGray"/>
        </w:rPr>
        <w:lastRenderedPageBreak/>
        <w:t>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537D5EA" w14:textId="77777777" w:rsidR="00566BC0" w:rsidRPr="00566BC0" w:rsidRDefault="00566BC0" w:rsidP="00566BC0">
      <w:pPr>
        <w:pStyle w:val="Odstavecseseznamem"/>
        <w:rPr>
          <w:rFonts w:ascii="Arial" w:hAnsi="Arial" w:cs="Arial"/>
          <w:sz w:val="22"/>
          <w:szCs w:val="22"/>
        </w:rPr>
      </w:pPr>
    </w:p>
    <w:p w14:paraId="4A161A78"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4D024ABB" w14:textId="77777777" w:rsidR="00566BC0" w:rsidRPr="00566BC0" w:rsidRDefault="00566BC0" w:rsidP="00566BC0">
      <w:pPr>
        <w:pStyle w:val="Odstavecseseznamem"/>
        <w:rPr>
          <w:rFonts w:ascii="Arial" w:hAnsi="Arial" w:cs="Arial"/>
          <w:sz w:val="22"/>
          <w:szCs w:val="22"/>
        </w:rPr>
      </w:pPr>
    </w:p>
    <w:p w14:paraId="6BF9B94E"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646C937" w14:textId="77777777" w:rsidR="00566BC0" w:rsidRPr="00566BC0" w:rsidRDefault="00566BC0" w:rsidP="00566BC0">
      <w:pPr>
        <w:pStyle w:val="Odstavecseseznamem"/>
        <w:rPr>
          <w:rFonts w:ascii="Arial" w:hAnsi="Arial" w:cs="Arial"/>
          <w:sz w:val="22"/>
          <w:szCs w:val="22"/>
        </w:rPr>
      </w:pPr>
    </w:p>
    <w:p w14:paraId="44A221C4"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1AF62D6E" w14:textId="77777777" w:rsidR="00566BC0" w:rsidRPr="00566BC0" w:rsidRDefault="00566BC0" w:rsidP="00566BC0">
      <w:pPr>
        <w:pStyle w:val="Odstavecseseznamem"/>
        <w:rPr>
          <w:rFonts w:ascii="Arial" w:hAnsi="Arial" w:cs="Arial"/>
          <w:sz w:val="22"/>
          <w:szCs w:val="22"/>
        </w:rPr>
      </w:pPr>
    </w:p>
    <w:p w14:paraId="7139848A"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469E8916" w14:textId="77777777" w:rsidR="000B2A9E" w:rsidRDefault="000B2A9E" w:rsidP="00216AE3">
      <w:pPr>
        <w:tabs>
          <w:tab w:val="left" w:pos="1418"/>
        </w:tabs>
        <w:suppressAutoHyphens/>
        <w:spacing w:before="60"/>
        <w:jc w:val="both"/>
        <w:rPr>
          <w:rFonts w:ascii="Arial" w:hAnsi="Arial" w:cs="Arial"/>
          <w:sz w:val="22"/>
          <w:szCs w:val="22"/>
        </w:rPr>
      </w:pPr>
    </w:p>
    <w:p w14:paraId="4AFDDAA5"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07B9DAFD"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0012D6BC" w14:textId="77777777" w:rsidR="00634F59" w:rsidRPr="00A56E39" w:rsidRDefault="00634F59" w:rsidP="00A56E39">
      <w:pPr>
        <w:jc w:val="both"/>
        <w:rPr>
          <w:rFonts w:ascii="Arial" w:hAnsi="Arial"/>
          <w:sz w:val="22"/>
          <w:szCs w:val="22"/>
        </w:rPr>
      </w:pPr>
    </w:p>
    <w:p w14:paraId="6DC48DF6"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288701E4" w14:textId="77777777" w:rsidR="00BD2B1F" w:rsidRPr="00634F59" w:rsidRDefault="00BD2B1F" w:rsidP="00634F59">
      <w:pPr>
        <w:jc w:val="both"/>
        <w:rPr>
          <w:rFonts w:ascii="Arial" w:hAnsi="Arial"/>
          <w:sz w:val="22"/>
          <w:szCs w:val="22"/>
        </w:rPr>
      </w:pPr>
    </w:p>
    <w:p w14:paraId="5E60621D"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32A0EE05" w14:textId="77777777" w:rsidR="00BD2B1F" w:rsidRPr="00BD2B1F" w:rsidRDefault="00BD2B1F" w:rsidP="00BD2B1F">
      <w:pPr>
        <w:pStyle w:val="Odstavecseseznamem"/>
        <w:rPr>
          <w:rFonts w:ascii="Arial" w:hAnsi="Arial"/>
          <w:sz w:val="22"/>
          <w:szCs w:val="22"/>
        </w:rPr>
      </w:pPr>
    </w:p>
    <w:p w14:paraId="62D7F67A"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12179D29" w14:textId="77777777" w:rsidR="00BD2B1F" w:rsidRPr="00BD2B1F" w:rsidRDefault="00BD2B1F" w:rsidP="00BD2B1F">
      <w:pPr>
        <w:pStyle w:val="Odstavecseseznamem"/>
        <w:rPr>
          <w:rFonts w:ascii="Arial" w:hAnsi="Arial"/>
          <w:sz w:val="22"/>
          <w:szCs w:val="22"/>
        </w:rPr>
      </w:pPr>
    </w:p>
    <w:p w14:paraId="2EF4E485"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3EF85C2" w14:textId="77777777" w:rsidR="00BD2B1F" w:rsidRPr="00BD2B1F" w:rsidRDefault="00BD2B1F" w:rsidP="00BD2B1F">
      <w:pPr>
        <w:pStyle w:val="Odstavecseseznamem"/>
        <w:rPr>
          <w:rFonts w:ascii="Arial" w:hAnsi="Arial"/>
          <w:sz w:val="22"/>
          <w:szCs w:val="22"/>
        </w:rPr>
      </w:pPr>
    </w:p>
    <w:p w14:paraId="16EB02E0"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lastRenderedPageBreak/>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59EB5806" w14:textId="77777777" w:rsidR="00BD2B1F" w:rsidRPr="00FF22B6" w:rsidRDefault="00BD2B1F" w:rsidP="00FF22B6">
      <w:pPr>
        <w:rPr>
          <w:rFonts w:ascii="Arial" w:hAnsi="Arial"/>
          <w:sz w:val="22"/>
          <w:szCs w:val="22"/>
        </w:rPr>
      </w:pPr>
    </w:p>
    <w:p w14:paraId="349CC103"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CA559F7" w14:textId="77777777" w:rsidR="002B4B57" w:rsidRDefault="002B4B57" w:rsidP="00EA3274">
      <w:pPr>
        <w:jc w:val="both"/>
        <w:rPr>
          <w:rFonts w:ascii="Arial" w:hAnsi="Arial"/>
          <w:sz w:val="22"/>
          <w:szCs w:val="22"/>
        </w:rPr>
      </w:pPr>
    </w:p>
    <w:p w14:paraId="6E795CAD" w14:textId="77777777" w:rsidR="00F55C9B" w:rsidRPr="002B4B57" w:rsidRDefault="00F55C9B" w:rsidP="00EA3274">
      <w:pPr>
        <w:jc w:val="both"/>
        <w:rPr>
          <w:rFonts w:ascii="Arial" w:hAnsi="Arial"/>
          <w:sz w:val="22"/>
          <w:szCs w:val="22"/>
        </w:rPr>
      </w:pPr>
    </w:p>
    <w:p w14:paraId="40E5541B"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38D86201"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6034A42B" w14:textId="77777777" w:rsidR="001F561E" w:rsidRDefault="001F561E" w:rsidP="00EA3274">
      <w:pPr>
        <w:jc w:val="both"/>
        <w:rPr>
          <w:rFonts w:ascii="Arial" w:hAnsi="Arial"/>
          <w:sz w:val="22"/>
          <w:szCs w:val="22"/>
        </w:rPr>
      </w:pPr>
    </w:p>
    <w:p w14:paraId="5E8ADD5C" w14:textId="2E6A16D0"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5D4D33">
        <w:rPr>
          <w:rFonts w:ascii="Arial" w:hAnsi="Arial"/>
          <w:sz w:val="22"/>
          <w:szCs w:val="22"/>
        </w:rPr>
        <w:t>6</w:t>
      </w:r>
      <w:r w:rsidRPr="00BD2B1F">
        <w:rPr>
          <w:rFonts w:ascii="Arial" w:hAnsi="Arial"/>
          <w:sz w:val="22"/>
          <w:szCs w:val="22"/>
        </w:rPr>
        <w:t>, včetně umožnění přístupu k ní.</w:t>
      </w:r>
    </w:p>
    <w:p w14:paraId="105B072A" w14:textId="77777777" w:rsidR="00BD2B1F" w:rsidRDefault="00BD2B1F" w:rsidP="00BD2B1F">
      <w:pPr>
        <w:pStyle w:val="Odstavecseseznamem"/>
        <w:ind w:left="284"/>
        <w:jc w:val="both"/>
        <w:rPr>
          <w:rFonts w:ascii="Arial" w:hAnsi="Arial"/>
          <w:sz w:val="22"/>
          <w:szCs w:val="22"/>
        </w:rPr>
      </w:pPr>
    </w:p>
    <w:p w14:paraId="0F2E8996" w14:textId="30EE31C1"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5D4D33">
        <w:rPr>
          <w:rFonts w:ascii="Arial" w:hAnsi="Arial" w:cs="Arial"/>
          <w:sz w:val="22"/>
          <w:szCs w:val="22"/>
        </w:rPr>
        <w:t>6</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0761033B" w14:textId="77777777" w:rsidR="00771AE3" w:rsidRDefault="00771AE3" w:rsidP="00EA3274">
      <w:pPr>
        <w:jc w:val="both"/>
        <w:rPr>
          <w:rFonts w:ascii="Arial" w:hAnsi="Arial"/>
          <w:sz w:val="22"/>
          <w:szCs w:val="22"/>
        </w:rPr>
      </w:pPr>
    </w:p>
    <w:p w14:paraId="2FC5A9B4" w14:textId="77777777" w:rsidR="0056368B" w:rsidRDefault="0056368B" w:rsidP="00EA3274">
      <w:pPr>
        <w:jc w:val="both"/>
        <w:rPr>
          <w:rFonts w:ascii="Arial" w:hAnsi="Arial"/>
          <w:sz w:val="22"/>
          <w:szCs w:val="22"/>
        </w:rPr>
      </w:pPr>
    </w:p>
    <w:p w14:paraId="4D0C2BDE" w14:textId="77777777" w:rsidR="0056368B" w:rsidRDefault="0056368B" w:rsidP="00EA3274">
      <w:pPr>
        <w:jc w:val="both"/>
        <w:rPr>
          <w:rFonts w:ascii="Arial" w:hAnsi="Arial"/>
          <w:sz w:val="22"/>
          <w:szCs w:val="22"/>
        </w:rPr>
      </w:pPr>
    </w:p>
    <w:p w14:paraId="66FBB671"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6193023D"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5FC9BB4B" w14:textId="77777777" w:rsidR="00F577E2" w:rsidRDefault="00F577E2" w:rsidP="00A01E1B">
      <w:pPr>
        <w:tabs>
          <w:tab w:val="left" w:pos="0"/>
        </w:tabs>
        <w:ind w:left="567" w:hanging="567"/>
        <w:jc w:val="both"/>
        <w:rPr>
          <w:rFonts w:ascii="Arial" w:hAnsi="Arial" w:cs="Arial"/>
          <w:sz w:val="22"/>
          <w:szCs w:val="22"/>
        </w:rPr>
      </w:pPr>
    </w:p>
    <w:p w14:paraId="592323FB"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w:t>
      </w:r>
      <w:r w:rsidRPr="00FB41E7">
        <w:rPr>
          <w:rFonts w:ascii="Arial" w:hAnsi="Arial" w:cs="Arial"/>
          <w:b w:val="0"/>
          <w:sz w:val="22"/>
          <w:szCs w:val="22"/>
        </w:rPr>
        <w:lastRenderedPageBreak/>
        <w:t xml:space="preserve">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34283810" w14:textId="77777777" w:rsidR="00E36EDD" w:rsidRDefault="00E36EDD" w:rsidP="00E36EDD">
      <w:pPr>
        <w:pStyle w:val="Podnadpis"/>
        <w:ind w:left="284"/>
        <w:jc w:val="both"/>
        <w:rPr>
          <w:rFonts w:ascii="Arial" w:hAnsi="Arial" w:cs="Arial"/>
          <w:b w:val="0"/>
          <w:sz w:val="22"/>
          <w:szCs w:val="22"/>
        </w:rPr>
      </w:pPr>
    </w:p>
    <w:p w14:paraId="05FB9C87"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20B08AF0" w14:textId="77777777" w:rsidR="00675FE8" w:rsidRDefault="00675FE8" w:rsidP="00675FE8">
      <w:pPr>
        <w:pStyle w:val="Odstavecseseznamem"/>
        <w:rPr>
          <w:rFonts w:ascii="Arial" w:hAnsi="Arial" w:cs="Arial"/>
          <w:b/>
          <w:sz w:val="22"/>
          <w:szCs w:val="22"/>
        </w:rPr>
      </w:pPr>
    </w:p>
    <w:p w14:paraId="2FCECCE4"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2B97070B" w14:textId="77777777" w:rsidR="009D77E9" w:rsidRPr="009D77E9" w:rsidRDefault="009D77E9" w:rsidP="009D77E9">
      <w:pPr>
        <w:pStyle w:val="Podnadpis"/>
        <w:ind w:left="284"/>
        <w:jc w:val="both"/>
        <w:rPr>
          <w:rFonts w:ascii="Arial" w:hAnsi="Arial" w:cs="Arial"/>
          <w:b w:val="0"/>
          <w:sz w:val="22"/>
          <w:szCs w:val="22"/>
        </w:rPr>
      </w:pPr>
    </w:p>
    <w:p w14:paraId="5BF5FE05"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071EFB88" w14:textId="77777777" w:rsidR="00675FE8" w:rsidRDefault="00675FE8" w:rsidP="00675FE8">
      <w:pPr>
        <w:pStyle w:val="Odstavecseseznamem"/>
        <w:rPr>
          <w:rFonts w:ascii="Arial" w:hAnsi="Arial" w:cs="Arial"/>
          <w:b/>
          <w:sz w:val="22"/>
          <w:szCs w:val="22"/>
        </w:rPr>
      </w:pPr>
    </w:p>
    <w:p w14:paraId="4AA45198"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CDB0F1C" w14:textId="77777777" w:rsidR="005B2391" w:rsidRDefault="005B2391" w:rsidP="005B2391">
      <w:pPr>
        <w:pStyle w:val="Odstavecseseznamem"/>
        <w:rPr>
          <w:rFonts w:ascii="Arial" w:hAnsi="Arial" w:cs="Arial"/>
          <w:b/>
          <w:sz w:val="22"/>
          <w:szCs w:val="22"/>
        </w:rPr>
      </w:pPr>
    </w:p>
    <w:p w14:paraId="1ADF6550"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073E7420" w14:textId="77777777" w:rsidR="005B2391" w:rsidRDefault="005B2391" w:rsidP="005B2391">
      <w:pPr>
        <w:pStyle w:val="Odstavecseseznamem"/>
        <w:rPr>
          <w:rFonts w:ascii="Arial" w:hAnsi="Arial" w:cs="Arial"/>
          <w:b/>
          <w:sz w:val="22"/>
          <w:szCs w:val="22"/>
        </w:rPr>
      </w:pPr>
    </w:p>
    <w:p w14:paraId="01F99CBC"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 xml:space="preserve">íkem Prodávajícího nebo jeho </w:t>
      </w:r>
      <w:r w:rsidR="00BE2425">
        <w:rPr>
          <w:rFonts w:ascii="Arial" w:hAnsi="Arial" w:cs="Arial"/>
          <w:b w:val="0"/>
          <w:sz w:val="22"/>
          <w:szCs w:val="22"/>
        </w:rPr>
        <w:lastRenderedPageBreak/>
        <w:t>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5FFE991C" w14:textId="77777777" w:rsidR="005B2391" w:rsidRDefault="005B2391" w:rsidP="005B2391">
      <w:pPr>
        <w:pStyle w:val="Odstavecseseznamem"/>
        <w:rPr>
          <w:rFonts w:ascii="Arial" w:hAnsi="Arial" w:cs="Arial"/>
          <w:b/>
          <w:sz w:val="22"/>
          <w:szCs w:val="22"/>
        </w:rPr>
      </w:pPr>
    </w:p>
    <w:p w14:paraId="4544A595"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759130DF" w14:textId="77777777" w:rsidR="008A25AE" w:rsidRDefault="008A25AE" w:rsidP="00771AE3">
      <w:pPr>
        <w:tabs>
          <w:tab w:val="left" w:pos="0"/>
          <w:tab w:val="left" w:pos="2080"/>
        </w:tabs>
        <w:ind w:left="567" w:hanging="567"/>
        <w:jc w:val="both"/>
        <w:rPr>
          <w:rFonts w:ascii="Times" w:hAnsi="Times"/>
        </w:rPr>
      </w:pPr>
    </w:p>
    <w:p w14:paraId="5E0CE2DB" w14:textId="77777777" w:rsidR="004F2F6B" w:rsidRDefault="004F2F6B" w:rsidP="00634F59">
      <w:pPr>
        <w:tabs>
          <w:tab w:val="left" w:pos="0"/>
          <w:tab w:val="left" w:pos="2080"/>
        </w:tabs>
        <w:jc w:val="both"/>
        <w:rPr>
          <w:rFonts w:ascii="Arial" w:hAnsi="Arial" w:cs="Arial"/>
          <w:sz w:val="22"/>
          <w:szCs w:val="22"/>
        </w:rPr>
      </w:pPr>
    </w:p>
    <w:p w14:paraId="2F67D18A"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3CDE56C7"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8B3DA3F" w14:textId="77777777" w:rsidR="00954C1B" w:rsidRDefault="00954C1B" w:rsidP="00A463D0">
      <w:pPr>
        <w:tabs>
          <w:tab w:val="left" w:pos="2080"/>
        </w:tabs>
        <w:jc w:val="both"/>
        <w:rPr>
          <w:rFonts w:ascii="Arial" w:hAnsi="Arial" w:cs="Arial"/>
          <w:sz w:val="22"/>
          <w:szCs w:val="22"/>
        </w:rPr>
      </w:pPr>
    </w:p>
    <w:p w14:paraId="66C88770"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3600CAC0" w14:textId="77777777" w:rsidR="005B2391" w:rsidRDefault="005B2391" w:rsidP="005B2391">
      <w:pPr>
        <w:pStyle w:val="Odstavecseseznamem"/>
        <w:tabs>
          <w:tab w:val="left" w:pos="2080"/>
        </w:tabs>
        <w:ind w:left="284"/>
        <w:jc w:val="both"/>
        <w:rPr>
          <w:rFonts w:ascii="Arial" w:hAnsi="Arial" w:cs="Arial"/>
          <w:sz w:val="22"/>
          <w:szCs w:val="22"/>
        </w:rPr>
      </w:pPr>
    </w:p>
    <w:p w14:paraId="576EF347"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677C83A"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4C494651" w14:textId="77777777" w:rsidR="005B2391" w:rsidRDefault="005B2391" w:rsidP="005B2391">
      <w:pPr>
        <w:pStyle w:val="Odstavecseseznamem"/>
        <w:tabs>
          <w:tab w:val="left" w:pos="2080"/>
        </w:tabs>
        <w:ind w:left="284"/>
        <w:jc w:val="both"/>
        <w:rPr>
          <w:rFonts w:ascii="Arial" w:hAnsi="Arial" w:cs="Arial"/>
          <w:sz w:val="22"/>
          <w:szCs w:val="22"/>
        </w:rPr>
      </w:pPr>
    </w:p>
    <w:p w14:paraId="321B64D2"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5FF7AC7F"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3BA166AB" w14:textId="77777777" w:rsidR="00A463D0" w:rsidRDefault="00A463D0" w:rsidP="00A463D0">
      <w:pPr>
        <w:tabs>
          <w:tab w:val="left" w:pos="2080"/>
        </w:tabs>
        <w:jc w:val="both"/>
        <w:rPr>
          <w:rFonts w:ascii="Arial" w:hAnsi="Arial" w:cs="Arial"/>
          <w:sz w:val="22"/>
          <w:szCs w:val="22"/>
        </w:rPr>
      </w:pPr>
    </w:p>
    <w:p w14:paraId="39EC827E"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4156E37B" w14:textId="77777777" w:rsidR="00240DC6" w:rsidRPr="00954C1B" w:rsidRDefault="00240DC6" w:rsidP="00954C1B">
      <w:pPr>
        <w:tabs>
          <w:tab w:val="left" w:pos="2080"/>
        </w:tabs>
        <w:jc w:val="both"/>
        <w:rPr>
          <w:rFonts w:ascii="Arial" w:hAnsi="Arial" w:cs="Arial"/>
          <w:sz w:val="22"/>
          <w:szCs w:val="22"/>
        </w:rPr>
      </w:pPr>
    </w:p>
    <w:p w14:paraId="3D61B901"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6903349A"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3B05DE99" w14:textId="77777777" w:rsidR="00634F59" w:rsidRPr="00634F59" w:rsidRDefault="00634F59" w:rsidP="00634F59">
      <w:pPr>
        <w:tabs>
          <w:tab w:val="left" w:pos="2080"/>
        </w:tabs>
        <w:jc w:val="both"/>
        <w:rPr>
          <w:rFonts w:ascii="Arial" w:hAnsi="Arial" w:cs="Arial"/>
          <w:sz w:val="22"/>
          <w:szCs w:val="22"/>
        </w:rPr>
      </w:pPr>
    </w:p>
    <w:p w14:paraId="6B396793"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144763FF" w14:textId="77777777" w:rsidR="009F77B7" w:rsidRDefault="009F77B7" w:rsidP="005B2391">
      <w:pPr>
        <w:pStyle w:val="Odstavecseseznamem"/>
        <w:tabs>
          <w:tab w:val="left" w:pos="2080"/>
        </w:tabs>
        <w:ind w:left="284"/>
        <w:jc w:val="both"/>
        <w:rPr>
          <w:rFonts w:ascii="Arial" w:hAnsi="Arial" w:cs="Arial"/>
          <w:sz w:val="22"/>
          <w:szCs w:val="22"/>
        </w:rPr>
      </w:pPr>
    </w:p>
    <w:p w14:paraId="11D3EF34"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0A8C4EE6" w14:textId="77777777" w:rsidR="005B2391" w:rsidRPr="005B2391" w:rsidRDefault="005B2391" w:rsidP="005B2391">
      <w:pPr>
        <w:pStyle w:val="Odstavecseseznamem"/>
        <w:rPr>
          <w:rFonts w:ascii="Arial" w:hAnsi="Arial" w:cs="Arial"/>
          <w:sz w:val="22"/>
          <w:szCs w:val="22"/>
        </w:rPr>
      </w:pPr>
    </w:p>
    <w:p w14:paraId="43BB7917"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lastRenderedPageBreak/>
        <w:t>Prodávající prohlašuje (v případě, že je plátcem DPH), že:</w:t>
      </w:r>
    </w:p>
    <w:p w14:paraId="0A212F4A"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361FEBBF"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01A3CB44"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03B9B11F"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05CC9555"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14899D27" w14:textId="77777777" w:rsidR="00F577E2" w:rsidRPr="00FB3579" w:rsidRDefault="00F577E2" w:rsidP="00FB3579">
      <w:pPr>
        <w:pStyle w:val="Odstavec111"/>
        <w:rPr>
          <w:sz w:val="22"/>
          <w:szCs w:val="22"/>
        </w:rPr>
      </w:pPr>
      <w:r w:rsidRPr="00FB3579">
        <w:rPr>
          <w:sz w:val="22"/>
          <w:szCs w:val="22"/>
        </w:rPr>
        <w:t>nebude nespolehlivým plátcem,</w:t>
      </w:r>
    </w:p>
    <w:p w14:paraId="7E5EAF5E"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117A9B7E" w14:textId="77777777" w:rsidR="005B2391" w:rsidRPr="00240DC6" w:rsidRDefault="005B2391" w:rsidP="00240DC6">
      <w:pPr>
        <w:rPr>
          <w:rFonts w:ascii="Arial" w:hAnsi="Arial" w:cs="Arial"/>
          <w:sz w:val="22"/>
          <w:szCs w:val="22"/>
        </w:rPr>
      </w:pPr>
    </w:p>
    <w:p w14:paraId="27ABEB72"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09743083" w14:textId="77777777" w:rsidR="005B2391" w:rsidRPr="005B2391" w:rsidRDefault="005B2391" w:rsidP="005B2391">
      <w:pPr>
        <w:pStyle w:val="Odstavecseseznamem"/>
        <w:rPr>
          <w:rFonts w:ascii="Arial" w:hAnsi="Arial" w:cs="Arial"/>
          <w:sz w:val="22"/>
          <w:szCs w:val="22"/>
        </w:rPr>
      </w:pPr>
    </w:p>
    <w:p w14:paraId="4975B8A1" w14:textId="71D510E6" w:rsidR="00A64751" w:rsidRDefault="00CB5650" w:rsidP="00A64751">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4438C451" w14:textId="77777777" w:rsidR="005B2391" w:rsidRPr="005B2391" w:rsidRDefault="005B2391" w:rsidP="005B2391">
      <w:pPr>
        <w:pStyle w:val="Odstavecseseznamem"/>
        <w:rPr>
          <w:rFonts w:ascii="Arial" w:hAnsi="Arial" w:cs="Arial"/>
          <w:sz w:val="22"/>
          <w:szCs w:val="22"/>
        </w:rPr>
      </w:pPr>
    </w:p>
    <w:p w14:paraId="50D02A5F"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5CF65B46" w14:textId="77777777" w:rsidR="005B2391" w:rsidRPr="00DD209C" w:rsidRDefault="005B2391" w:rsidP="005B2391">
      <w:pPr>
        <w:pStyle w:val="Odstavecseseznamem"/>
        <w:rPr>
          <w:rFonts w:ascii="Arial" w:hAnsi="Arial" w:cs="Arial"/>
          <w:sz w:val="22"/>
          <w:szCs w:val="22"/>
        </w:rPr>
      </w:pPr>
    </w:p>
    <w:p w14:paraId="72186152"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2C5A7F46" w14:textId="77777777" w:rsidR="004F28CD" w:rsidRPr="004F28CD" w:rsidRDefault="004F28CD" w:rsidP="004F28CD">
      <w:pPr>
        <w:rPr>
          <w:rFonts w:ascii="Arial" w:hAnsi="Arial" w:cs="Arial"/>
          <w:sz w:val="22"/>
          <w:szCs w:val="22"/>
        </w:rPr>
      </w:pPr>
    </w:p>
    <w:p w14:paraId="26D17D45"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4DBF7591" w14:textId="77777777" w:rsidR="00AA0AD3" w:rsidRPr="00AA0AD3" w:rsidRDefault="00AA0AD3" w:rsidP="00AA0AD3">
      <w:pPr>
        <w:pStyle w:val="Odstavecseseznamem"/>
        <w:rPr>
          <w:rFonts w:ascii="Arial" w:hAnsi="Arial" w:cs="Arial"/>
          <w:color w:val="FF0000"/>
          <w:sz w:val="22"/>
          <w:szCs w:val="22"/>
        </w:rPr>
      </w:pPr>
    </w:p>
    <w:p w14:paraId="450E09AD"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46960F0F" w14:textId="77777777" w:rsidR="005B2391" w:rsidRPr="005B2391" w:rsidRDefault="005B2391" w:rsidP="005B2391">
      <w:pPr>
        <w:pStyle w:val="Odstavecseseznamem"/>
        <w:rPr>
          <w:rFonts w:ascii="Arial" w:hAnsi="Arial" w:cs="Arial"/>
          <w:sz w:val="22"/>
          <w:szCs w:val="22"/>
        </w:rPr>
      </w:pPr>
    </w:p>
    <w:p w14:paraId="05CC8ACB"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12F54725" w14:textId="77777777" w:rsidR="004F28CD" w:rsidRPr="00A56E39" w:rsidRDefault="004F28CD" w:rsidP="00A56E39">
      <w:pPr>
        <w:rPr>
          <w:rFonts w:ascii="Arial" w:hAnsi="Arial" w:cs="Arial"/>
          <w:sz w:val="22"/>
          <w:szCs w:val="22"/>
        </w:rPr>
      </w:pPr>
    </w:p>
    <w:p w14:paraId="66B70F29" w14:textId="4C1C103A"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6BA74BC5" w14:textId="77777777" w:rsidR="00CB5650" w:rsidRDefault="00CB5650" w:rsidP="001D0204">
      <w:pPr>
        <w:pStyle w:val="Odstavecseseznamem"/>
        <w:ind w:left="284"/>
        <w:jc w:val="both"/>
        <w:rPr>
          <w:rFonts w:ascii="Arial" w:hAnsi="Arial" w:cs="Arial"/>
          <w:sz w:val="22"/>
          <w:szCs w:val="22"/>
        </w:rPr>
      </w:pPr>
    </w:p>
    <w:p w14:paraId="3548FCEE" w14:textId="33CB9507" w:rsidR="00CB5650" w:rsidRPr="005B2391" w:rsidRDefault="00CB5650" w:rsidP="00A64751">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lastRenderedPageBreak/>
        <w:t xml:space="preserve">Uzavření této smlouvy bylo schváleno Radou statutárního města Opavy dne </w:t>
      </w:r>
      <w:r w:rsidRPr="001D0204">
        <w:rPr>
          <w:rFonts w:ascii="Arial" w:hAnsi="Arial" w:cs="Arial"/>
          <w:sz w:val="22"/>
          <w:szCs w:val="22"/>
          <w:highlight w:val="cyan"/>
        </w:rPr>
        <w:t>…</w:t>
      </w:r>
      <w:r w:rsidR="001D0204" w:rsidRPr="001D0204">
        <w:rPr>
          <w:rFonts w:ascii="Arial" w:hAnsi="Arial" w:cs="Arial"/>
          <w:sz w:val="22"/>
          <w:szCs w:val="22"/>
          <w:highlight w:val="cyan"/>
        </w:rPr>
        <w:t>(DOPLNÍ KUPUJÍCÍ)</w:t>
      </w:r>
      <w:r w:rsidRPr="001D0204">
        <w:rPr>
          <w:rFonts w:ascii="Arial" w:hAnsi="Arial" w:cs="Arial"/>
          <w:sz w:val="22"/>
          <w:szCs w:val="22"/>
          <w:highlight w:val="cyan"/>
        </w:rPr>
        <w:t>…...</w:t>
      </w:r>
      <w:r w:rsidRPr="00CB5650">
        <w:rPr>
          <w:rFonts w:ascii="Arial" w:hAnsi="Arial" w:cs="Arial"/>
          <w:sz w:val="22"/>
          <w:szCs w:val="22"/>
        </w:rPr>
        <w:t xml:space="preserve"> usnesením č. </w:t>
      </w:r>
      <w:r w:rsidRPr="001D0204">
        <w:rPr>
          <w:rFonts w:ascii="Arial" w:hAnsi="Arial" w:cs="Arial"/>
          <w:sz w:val="22"/>
          <w:szCs w:val="22"/>
          <w:highlight w:val="cyan"/>
        </w:rPr>
        <w:t>……</w:t>
      </w:r>
      <w:r w:rsidR="001D0204" w:rsidRPr="001D0204">
        <w:rPr>
          <w:rFonts w:ascii="Arial" w:hAnsi="Arial" w:cs="Arial"/>
          <w:sz w:val="22"/>
          <w:szCs w:val="22"/>
          <w:highlight w:val="cyan"/>
        </w:rPr>
        <w:t>(DOPLNÍ KUPUJÍCÍ)</w:t>
      </w:r>
      <w:r w:rsidRPr="001D0204">
        <w:rPr>
          <w:rFonts w:ascii="Arial" w:hAnsi="Arial" w:cs="Arial"/>
          <w:sz w:val="22"/>
          <w:szCs w:val="22"/>
          <w:highlight w:val="cyan"/>
        </w:rPr>
        <w:t>…..</w:t>
      </w:r>
    </w:p>
    <w:p w14:paraId="17CD84FE" w14:textId="77777777" w:rsidR="00C761CE" w:rsidRDefault="00C761CE" w:rsidP="007F0725">
      <w:pPr>
        <w:rPr>
          <w:rFonts w:ascii="Arial" w:hAnsi="Arial" w:cs="Arial"/>
          <w:sz w:val="22"/>
          <w:szCs w:val="22"/>
        </w:rPr>
      </w:pPr>
    </w:p>
    <w:p w14:paraId="4273C9BB" w14:textId="77777777" w:rsidR="00284773" w:rsidRDefault="00284773" w:rsidP="007F0725">
      <w:pPr>
        <w:rPr>
          <w:rFonts w:ascii="Arial" w:hAnsi="Arial" w:cs="Arial"/>
          <w:sz w:val="22"/>
          <w:szCs w:val="22"/>
        </w:rPr>
      </w:pPr>
    </w:p>
    <w:p w14:paraId="6F0EF362" w14:textId="77777777" w:rsidR="00284773" w:rsidRDefault="00284773" w:rsidP="007F0725">
      <w:pPr>
        <w:rPr>
          <w:rFonts w:ascii="Arial" w:hAnsi="Arial" w:cs="Arial"/>
          <w:sz w:val="22"/>
          <w:szCs w:val="22"/>
        </w:rPr>
      </w:pPr>
    </w:p>
    <w:p w14:paraId="2B9BD862" w14:textId="77777777" w:rsidR="00284773" w:rsidRDefault="00284773" w:rsidP="007F0725">
      <w:pPr>
        <w:rPr>
          <w:rFonts w:ascii="Arial" w:hAnsi="Arial" w:cs="Arial"/>
          <w:sz w:val="22"/>
          <w:szCs w:val="22"/>
        </w:rPr>
      </w:pPr>
    </w:p>
    <w:p w14:paraId="14C90318" w14:textId="39202667" w:rsidR="007F0725" w:rsidRPr="007F0725" w:rsidRDefault="00474A9E" w:rsidP="007F0725">
      <w:pPr>
        <w:rPr>
          <w:rFonts w:ascii="Arial" w:hAnsi="Arial" w:cs="Arial"/>
          <w:sz w:val="22"/>
          <w:szCs w:val="22"/>
        </w:rPr>
      </w:pPr>
      <w:bookmarkStart w:id="5" w:name="_Hlk132031804"/>
      <w:r>
        <w:rPr>
          <w:rFonts w:ascii="Arial" w:hAnsi="Arial" w:cs="Arial"/>
          <w:sz w:val="22"/>
          <w:szCs w:val="22"/>
        </w:rPr>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E91708">
        <w:rPr>
          <w:rFonts w:ascii="Arial" w:hAnsi="Arial" w:cs="Arial"/>
          <w:sz w:val="22"/>
          <w:szCs w:val="22"/>
        </w:rPr>
        <w:tab/>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7E885AE0" w14:textId="77777777" w:rsidR="007F0725" w:rsidRPr="007F0725" w:rsidRDefault="007F0725" w:rsidP="007F0725">
      <w:pPr>
        <w:rPr>
          <w:rFonts w:ascii="Arial" w:hAnsi="Arial" w:cs="Arial"/>
          <w:b/>
          <w:sz w:val="22"/>
          <w:szCs w:val="22"/>
        </w:rPr>
      </w:pPr>
    </w:p>
    <w:p w14:paraId="50133531"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0BEC6F59" w14:textId="77777777" w:rsidR="007F0725" w:rsidRDefault="007F0725" w:rsidP="007F0725">
      <w:pPr>
        <w:rPr>
          <w:rFonts w:ascii="Arial" w:hAnsi="Arial" w:cs="Arial"/>
          <w:sz w:val="22"/>
          <w:szCs w:val="22"/>
        </w:rPr>
      </w:pPr>
    </w:p>
    <w:p w14:paraId="087854F2" w14:textId="77777777" w:rsidR="007F0725" w:rsidRPr="007F0725" w:rsidRDefault="007F0725" w:rsidP="007F0725">
      <w:pPr>
        <w:rPr>
          <w:rFonts w:ascii="Arial" w:hAnsi="Arial" w:cs="Arial"/>
          <w:sz w:val="22"/>
          <w:szCs w:val="22"/>
        </w:rPr>
      </w:pPr>
    </w:p>
    <w:p w14:paraId="0B5F7074"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6769CFE1"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158DE5A"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5"/>
    <w:p w14:paraId="295706F3"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0AB2737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B04783D"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7585BE75"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610DF7" w14:textId="77777777" w:rsidR="00B1388F" w:rsidRDefault="00B1388F">
      <w:r>
        <w:separator/>
      </w:r>
    </w:p>
  </w:endnote>
  <w:endnote w:type="continuationSeparator" w:id="0">
    <w:p w14:paraId="211EAB3B" w14:textId="77777777" w:rsidR="00B1388F" w:rsidRDefault="00B13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2DA1E" w14:textId="77777777" w:rsidR="00E6192E" w:rsidRDefault="00E6192E" w:rsidP="00461955">
    <w:pPr>
      <w:pStyle w:val="Zpat"/>
      <w:jc w:val="center"/>
    </w:pPr>
    <w:r w:rsidRPr="00163831">
      <w:rPr>
        <w:color w:val="333333"/>
        <w:sz w:val="16"/>
        <w:szCs w:val="16"/>
      </w:rPr>
      <w:t>.</w:t>
    </w:r>
  </w:p>
  <w:p w14:paraId="7C069513" w14:textId="77777777" w:rsidR="00E6192E" w:rsidRDefault="00E6192E" w:rsidP="007C1E04">
    <w:pPr>
      <w:pStyle w:val="Zpat"/>
      <w:jc w:val="center"/>
      <w:rPr>
        <w:rStyle w:val="slostrnky"/>
      </w:rPr>
    </w:pPr>
  </w:p>
  <w:p w14:paraId="2391F47D"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6</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D194D" w14:textId="77777777" w:rsidR="00E6192E" w:rsidRPr="00A569D1" w:rsidRDefault="00E6192E" w:rsidP="00DD3E17">
    <w:pPr>
      <w:pStyle w:val="Zpat"/>
      <w:pBdr>
        <w:bottom w:val="single" w:sz="12" w:space="1" w:color="auto"/>
      </w:pBdr>
      <w:rPr>
        <w:rFonts w:ascii="Palatino Linotype" w:hAnsi="Palatino Linotype"/>
        <w:sz w:val="4"/>
      </w:rPr>
    </w:pPr>
  </w:p>
  <w:p w14:paraId="34005D64"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0D0B8492"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76D73" w14:textId="77777777" w:rsidR="00E6192E" w:rsidRDefault="00E6192E" w:rsidP="007C1E04">
    <w:pPr>
      <w:pStyle w:val="Zpat"/>
      <w:jc w:val="center"/>
      <w:rPr>
        <w:rStyle w:val="slostrnky"/>
      </w:rPr>
    </w:pPr>
  </w:p>
  <w:p w14:paraId="4D5EB775"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D1C07" w14:textId="77777777" w:rsidR="00E6192E" w:rsidRDefault="00E6192E" w:rsidP="00461955">
    <w:pPr>
      <w:pStyle w:val="Zpat"/>
      <w:jc w:val="center"/>
      <w:rPr>
        <w:caps/>
        <w:color w:val="333333"/>
        <w:sz w:val="16"/>
        <w:szCs w:val="16"/>
      </w:rPr>
    </w:pPr>
  </w:p>
  <w:p w14:paraId="2AD90C9D" w14:textId="77777777" w:rsidR="00E6192E" w:rsidRDefault="00E6192E" w:rsidP="007C1E04">
    <w:pPr>
      <w:pStyle w:val="Zpat"/>
      <w:jc w:val="center"/>
      <w:rPr>
        <w:rStyle w:val="slostrnky"/>
      </w:rPr>
    </w:pPr>
  </w:p>
  <w:p w14:paraId="63C5B53B"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23580" w14:textId="77777777" w:rsidR="00B1388F" w:rsidRDefault="00B1388F">
      <w:r>
        <w:separator/>
      </w:r>
    </w:p>
  </w:footnote>
  <w:footnote w:type="continuationSeparator" w:id="0">
    <w:p w14:paraId="2330ABDD" w14:textId="77777777" w:rsidR="00B1388F" w:rsidRDefault="00B1388F">
      <w:r>
        <w:continuationSeparator/>
      </w:r>
    </w:p>
  </w:footnote>
  <w:footnote w:id="1">
    <w:p w14:paraId="199FFDEC"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EE002" w14:textId="77777777" w:rsidR="00E6192E" w:rsidRDefault="00A87E14" w:rsidP="00E6192E">
    <w:pPr>
      <w:pStyle w:val="Zhlav"/>
    </w:pPr>
    <w:r>
      <w:rPr>
        <w:noProof/>
      </w:rPr>
      <w:drawing>
        <wp:inline distT="0" distB="0" distL="0" distR="0" wp14:anchorId="20D0F74C" wp14:editId="0BABD1F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5DA492A1"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BD546" w14:textId="77777777" w:rsidR="00E6192E" w:rsidRPr="005F2131" w:rsidRDefault="00000000">
    <w:pPr>
      <w:pStyle w:val="Zhlav"/>
      <w:pBdr>
        <w:bottom w:val="single" w:sz="12" w:space="1" w:color="auto"/>
      </w:pBdr>
      <w:spacing w:before="40"/>
      <w:rPr>
        <w:rFonts w:ascii="Arial MT CE Black" w:hAnsi="Arial MT CE Black"/>
      </w:rPr>
    </w:pPr>
    <w:r>
      <w:rPr>
        <w:rFonts w:ascii="Arial MT CE Black" w:hAnsi="Arial MT CE Black"/>
        <w:noProof/>
      </w:rPr>
      <w:pict w14:anchorId="59A1A7EC">
        <v:shapetype id="_x0000_t202" coordsize="21600,21600" o:spt="202" path="m,l,21600r21600,l21600,xe">
          <v:stroke joinstyle="miter"/>
          <v:path gradientshapeok="t" o:connecttype="rect"/>
        </v:shapetype>
        <v:shape id="Text Box 1" o:spid="_x0000_s1025"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2193CBF5"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E044341"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4494F8DE" w14:textId="77777777" w:rsidR="00E6192E" w:rsidRDefault="00E6192E" w:rsidP="000136B2">
                <w:pPr>
                  <w:rPr>
                    <w:sz w:val="13"/>
                  </w:rPr>
                </w:pPr>
              </w:p>
              <w:p w14:paraId="221C37D7"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2F96E8C1"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4B6C100D"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BB097B2" w14:textId="77777777" w:rsidR="00E6192E" w:rsidRDefault="00E6192E" w:rsidP="000136B2">
                <w:pPr>
                  <w:pStyle w:val="Zkladntext2"/>
                  <w:tabs>
                    <w:tab w:val="left" w:pos="1843"/>
                  </w:tabs>
                  <w:rPr>
                    <w:rFonts w:ascii="Arial" w:hAnsi="Arial"/>
                    <w:b/>
                    <w:sz w:val="12"/>
                  </w:rPr>
                </w:pPr>
              </w:p>
              <w:p w14:paraId="10B83A65"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06A4E70C"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29B3EA5E" wp14:editId="7632E59F">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451B6ED" w14:textId="77777777" w:rsidR="00E6192E" w:rsidRDefault="00E6192E">
    <w:pPr>
      <w:pStyle w:val="Zhlav"/>
    </w:pPr>
  </w:p>
  <w:p w14:paraId="4DE34311"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956256015">
    <w:abstractNumId w:val="1"/>
  </w:num>
  <w:num w:numId="2" w16cid:durableId="878129938">
    <w:abstractNumId w:val="2"/>
  </w:num>
  <w:num w:numId="3" w16cid:durableId="5427199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6970955">
    <w:abstractNumId w:val="26"/>
  </w:num>
  <w:num w:numId="5" w16cid:durableId="531529007">
    <w:abstractNumId w:val="33"/>
  </w:num>
  <w:num w:numId="6" w16cid:durableId="217282020">
    <w:abstractNumId w:val="38"/>
  </w:num>
  <w:num w:numId="7" w16cid:durableId="1993753952">
    <w:abstractNumId w:val="8"/>
  </w:num>
  <w:num w:numId="8" w16cid:durableId="568269997">
    <w:abstractNumId w:val="7"/>
  </w:num>
  <w:num w:numId="9" w16cid:durableId="2093621681">
    <w:abstractNumId w:val="23"/>
  </w:num>
  <w:num w:numId="10" w16cid:durableId="1315797505">
    <w:abstractNumId w:val="22"/>
  </w:num>
  <w:num w:numId="11" w16cid:durableId="574047639">
    <w:abstractNumId w:val="34"/>
  </w:num>
  <w:num w:numId="12" w16cid:durableId="1552695031">
    <w:abstractNumId w:val="5"/>
  </w:num>
  <w:num w:numId="13" w16cid:durableId="1078358295">
    <w:abstractNumId w:val="9"/>
  </w:num>
  <w:num w:numId="14" w16cid:durableId="15974446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9673247">
    <w:abstractNumId w:val="15"/>
  </w:num>
  <w:num w:numId="16" w16cid:durableId="1757090923">
    <w:abstractNumId w:val="28"/>
  </w:num>
  <w:num w:numId="17" w16cid:durableId="2009366348">
    <w:abstractNumId w:val="4"/>
  </w:num>
  <w:num w:numId="18" w16cid:durableId="1155609094">
    <w:abstractNumId w:val="14"/>
  </w:num>
  <w:num w:numId="19" w16cid:durableId="5944853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2341313">
    <w:abstractNumId w:val="29"/>
  </w:num>
  <w:num w:numId="21" w16cid:durableId="78260682">
    <w:abstractNumId w:val="16"/>
  </w:num>
  <w:num w:numId="22" w16cid:durableId="1739015232">
    <w:abstractNumId w:val="21"/>
  </w:num>
  <w:num w:numId="23" w16cid:durableId="1508516446">
    <w:abstractNumId w:val="30"/>
  </w:num>
  <w:num w:numId="24" w16cid:durableId="517550153">
    <w:abstractNumId w:val="36"/>
  </w:num>
  <w:num w:numId="25" w16cid:durableId="1659379578">
    <w:abstractNumId w:val="17"/>
  </w:num>
  <w:num w:numId="26" w16cid:durableId="1177041508">
    <w:abstractNumId w:val="35"/>
  </w:num>
  <w:num w:numId="27" w16cid:durableId="1437212331">
    <w:abstractNumId w:val="6"/>
  </w:num>
  <w:num w:numId="28" w16cid:durableId="848327906">
    <w:abstractNumId w:val="11"/>
  </w:num>
  <w:num w:numId="29" w16cid:durableId="676540674">
    <w:abstractNumId w:val="19"/>
  </w:num>
  <w:num w:numId="30" w16cid:durableId="405690363">
    <w:abstractNumId w:val="18"/>
  </w:num>
  <w:num w:numId="31" w16cid:durableId="2140997715">
    <w:abstractNumId w:val="24"/>
  </w:num>
  <w:num w:numId="32" w16cid:durableId="271328978">
    <w:abstractNumId w:val="31"/>
  </w:num>
  <w:num w:numId="33" w16cid:durableId="1743021619">
    <w:abstractNumId w:val="10"/>
  </w:num>
  <w:num w:numId="34" w16cid:durableId="2075159335">
    <w:abstractNumId w:val="3"/>
  </w:num>
  <w:num w:numId="35" w16cid:durableId="630667343">
    <w:abstractNumId w:val="37"/>
  </w:num>
  <w:num w:numId="36" w16cid:durableId="126169994">
    <w:abstractNumId w:val="12"/>
  </w:num>
  <w:num w:numId="37" w16cid:durableId="795682183">
    <w:abstractNumId w:val="25"/>
  </w:num>
  <w:num w:numId="38" w16cid:durableId="16939962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22938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8909814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47A07"/>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E056C"/>
    <w:rsid w:val="000F1499"/>
    <w:rsid w:val="000F165A"/>
    <w:rsid w:val="000F4EF7"/>
    <w:rsid w:val="000F52DE"/>
    <w:rsid w:val="000F53C1"/>
    <w:rsid w:val="000F562E"/>
    <w:rsid w:val="00101126"/>
    <w:rsid w:val="001027D9"/>
    <w:rsid w:val="00102BDB"/>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1D9"/>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1879"/>
    <w:rsid w:val="001C62C0"/>
    <w:rsid w:val="001C67E7"/>
    <w:rsid w:val="001C68E4"/>
    <w:rsid w:val="001C73CD"/>
    <w:rsid w:val="001D0204"/>
    <w:rsid w:val="001D20A1"/>
    <w:rsid w:val="001D4008"/>
    <w:rsid w:val="001D7534"/>
    <w:rsid w:val="001E4246"/>
    <w:rsid w:val="001F1ABA"/>
    <w:rsid w:val="001F3840"/>
    <w:rsid w:val="001F561E"/>
    <w:rsid w:val="001F588D"/>
    <w:rsid w:val="00200545"/>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773"/>
    <w:rsid w:val="00284DD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3C08"/>
    <w:rsid w:val="002C7781"/>
    <w:rsid w:val="002D446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2525A"/>
    <w:rsid w:val="004317BC"/>
    <w:rsid w:val="00432908"/>
    <w:rsid w:val="004331B7"/>
    <w:rsid w:val="00433A76"/>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B3E5B"/>
    <w:rsid w:val="004C2D62"/>
    <w:rsid w:val="004C2E05"/>
    <w:rsid w:val="004C3C0E"/>
    <w:rsid w:val="004D0C32"/>
    <w:rsid w:val="004D0C9D"/>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237E4"/>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4D33"/>
    <w:rsid w:val="005D5672"/>
    <w:rsid w:val="005E105F"/>
    <w:rsid w:val="005E3483"/>
    <w:rsid w:val="005E588E"/>
    <w:rsid w:val="005E69DE"/>
    <w:rsid w:val="005F2131"/>
    <w:rsid w:val="005F4B54"/>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6E47"/>
    <w:rsid w:val="007E7038"/>
    <w:rsid w:val="007E738F"/>
    <w:rsid w:val="007E7E2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E6675"/>
    <w:rsid w:val="008F3B76"/>
    <w:rsid w:val="008F3EEC"/>
    <w:rsid w:val="008F7294"/>
    <w:rsid w:val="008F7901"/>
    <w:rsid w:val="00901193"/>
    <w:rsid w:val="00906A07"/>
    <w:rsid w:val="00907404"/>
    <w:rsid w:val="009135BF"/>
    <w:rsid w:val="00913B35"/>
    <w:rsid w:val="00915862"/>
    <w:rsid w:val="009159F0"/>
    <w:rsid w:val="00916BDD"/>
    <w:rsid w:val="00917E17"/>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6E44"/>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3345"/>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16DE"/>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0759"/>
    <w:rsid w:val="00AE330C"/>
    <w:rsid w:val="00AE6A69"/>
    <w:rsid w:val="00AF35C3"/>
    <w:rsid w:val="00AF645E"/>
    <w:rsid w:val="00B00894"/>
    <w:rsid w:val="00B03B1C"/>
    <w:rsid w:val="00B03F91"/>
    <w:rsid w:val="00B047D6"/>
    <w:rsid w:val="00B05A10"/>
    <w:rsid w:val="00B0604D"/>
    <w:rsid w:val="00B10822"/>
    <w:rsid w:val="00B1388F"/>
    <w:rsid w:val="00B325EB"/>
    <w:rsid w:val="00B340E0"/>
    <w:rsid w:val="00B4177A"/>
    <w:rsid w:val="00B42738"/>
    <w:rsid w:val="00B52D5D"/>
    <w:rsid w:val="00B539F6"/>
    <w:rsid w:val="00B639C3"/>
    <w:rsid w:val="00B67982"/>
    <w:rsid w:val="00B732D1"/>
    <w:rsid w:val="00B80D7F"/>
    <w:rsid w:val="00B81D36"/>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2425"/>
    <w:rsid w:val="00BE512C"/>
    <w:rsid w:val="00BE69B1"/>
    <w:rsid w:val="00BE755F"/>
    <w:rsid w:val="00BF18E4"/>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0C4A"/>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B5650"/>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209C"/>
    <w:rsid w:val="00DD3E17"/>
    <w:rsid w:val="00DD69B0"/>
    <w:rsid w:val="00DE57A4"/>
    <w:rsid w:val="00DF2308"/>
    <w:rsid w:val="00DF260A"/>
    <w:rsid w:val="00E0148A"/>
    <w:rsid w:val="00E02F71"/>
    <w:rsid w:val="00E03469"/>
    <w:rsid w:val="00E044BB"/>
    <w:rsid w:val="00E079D1"/>
    <w:rsid w:val="00E07ABA"/>
    <w:rsid w:val="00E120DB"/>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1708"/>
    <w:rsid w:val="00E924A0"/>
    <w:rsid w:val="00E9672C"/>
    <w:rsid w:val="00EA1271"/>
    <w:rsid w:val="00EA3274"/>
    <w:rsid w:val="00EA3498"/>
    <w:rsid w:val="00EB389F"/>
    <w:rsid w:val="00EB479F"/>
    <w:rsid w:val="00EB656D"/>
    <w:rsid w:val="00EB7D89"/>
    <w:rsid w:val="00EC5ACB"/>
    <w:rsid w:val="00ED052D"/>
    <w:rsid w:val="00ED2BFB"/>
    <w:rsid w:val="00ED4607"/>
    <w:rsid w:val="00ED5256"/>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2B6"/>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D84803"/>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284773"/>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7A2CB-E3E0-4F9D-AF4C-8047991A7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14</Pages>
  <Words>5042</Words>
  <Characters>29748</Characters>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2026-01-08T13:11:00Z</dcterms:modified>
</cp:coreProperties>
</file>